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07E8BFE2" w:rsidR="006B690C" w:rsidRDefault="00E72798" w:rsidP="009C4658">
      <w:pPr>
        <w:tabs>
          <w:tab w:val="left" w:pos="6237"/>
        </w:tabs>
        <w:jc w:val="right"/>
      </w:pPr>
      <w:r>
        <w:t xml:space="preserve">juhataja </w:t>
      </w:r>
      <w:r w:rsidR="00054748" w:rsidRPr="00B24131">
        <w:t xml:space="preserve">käskkirjaga </w:t>
      </w:r>
      <w:r w:rsidR="00B4104B" w:rsidRPr="00B24131">
        <w:t>1-47</w:t>
      </w:r>
      <w:r w:rsidR="00B652DE">
        <w:t>.2763</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2022E7B0"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r w:rsidR="005366D2" w:rsidRPr="005366D2">
        <w:rPr>
          <w:bCs/>
        </w:rPr>
        <w:t>Turvaste tee ja Põlluotsa tee</w:t>
      </w:r>
      <w:r w:rsidR="006E77C1" w:rsidRPr="006E77C1">
        <w:rPr>
          <w:bCs/>
        </w:rPr>
        <w:t xml:space="preserve"> rekonstrueerimine</w:t>
      </w:r>
    </w:p>
    <w:p w14:paraId="4CE4C9BA" w14:textId="3245ABC9"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B652DE">
        <w:rPr>
          <w:bCs/>
        </w:rPr>
        <w:t>261130</w:t>
      </w:r>
    </w:p>
    <w:p w14:paraId="21729C8F" w14:textId="63DD63BF"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 xml:space="preserve">keskkonnas (edaspidi </w:t>
      </w:r>
      <w:proofErr w:type="spellStart"/>
      <w:r w:rsidR="00FC048D">
        <w:t>e</w:t>
      </w:r>
      <w:r>
        <w:t>RHR</w:t>
      </w:r>
      <w:proofErr w:type="spellEnd"/>
      <w:r>
        <w:t xml:space="preserve">). Hankes osalemiseks, teavituste saamiseks </w:t>
      </w:r>
      <w:r w:rsidR="00FC048D">
        <w:t xml:space="preserve">ja küsimuste esitamiseks läbi </w:t>
      </w:r>
      <w:proofErr w:type="spellStart"/>
      <w:r w:rsidR="00FC048D">
        <w:t>eRHR</w:t>
      </w:r>
      <w:r>
        <w:t>i</w:t>
      </w:r>
      <w:proofErr w:type="spellEnd"/>
      <w:r>
        <w:t xml:space="preserve">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 xml:space="preserve">ntides tehakse kättesaadavaks </w:t>
      </w:r>
      <w:proofErr w:type="spellStart"/>
      <w:r w:rsidR="009C063D">
        <w:t>e</w:t>
      </w:r>
      <w:r>
        <w:t>RHR</w:t>
      </w:r>
      <w:proofErr w:type="spellEnd"/>
      <w:r>
        <w:t xml:space="preserve"> kaudu. Pärast teate avaldamist </w:t>
      </w:r>
      <w:r w:rsidR="00FC048D">
        <w:t xml:space="preserve">või dokumendi lisamist saadab </w:t>
      </w:r>
      <w:proofErr w:type="spellStart"/>
      <w:r w:rsidR="00FC048D">
        <w:t>eRHR</w:t>
      </w:r>
      <w:r>
        <w:t>i</w:t>
      </w:r>
      <w:proofErr w:type="spellEnd"/>
      <w:r>
        <w:t xml:space="preserve"> süsteem automaatteavituse registreeritud isikutele. Samuti esita</w:t>
      </w:r>
      <w:r w:rsidR="00FC048D">
        <w:t xml:space="preserve">b hankija otsused pakkujatele </w:t>
      </w:r>
      <w:proofErr w:type="spellStart"/>
      <w:r w:rsidR="00FC048D">
        <w:t>e</w:t>
      </w:r>
      <w:r>
        <w:t>RHR</w:t>
      </w:r>
      <w:proofErr w:type="spellEnd"/>
      <w:r>
        <w:t xml:space="preserve"> süsteemi kaudu, m</w:t>
      </w:r>
      <w:r w:rsidR="005D695A">
        <w:t xml:space="preserve">ille lisamise kohta saadab </w:t>
      </w:r>
      <w:proofErr w:type="spellStart"/>
      <w:r w:rsidR="005D695A">
        <w:t>eRHR</w:t>
      </w:r>
      <w:r>
        <w:t>i</w:t>
      </w:r>
      <w:proofErr w:type="spellEnd"/>
      <w:r>
        <w:t xml:space="preserve">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5D695A">
        <w:rPr>
          <w:rFonts w:ascii="Times-Roman" w:hAnsi="Times-Roman" w:cs="Times-Roman"/>
        </w:rPr>
        <w:t>eRHR</w:t>
      </w:r>
      <w:r>
        <w:rPr>
          <w:rFonts w:ascii="Times-Roman" w:hAnsi="Times-Roman" w:cs="Times-Roman"/>
        </w:rPr>
        <w:t>i</w:t>
      </w:r>
      <w:proofErr w:type="spellEnd"/>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 xml:space="preserve">umused avatakse hankija poolt </w:t>
      </w:r>
      <w:proofErr w:type="spellStart"/>
      <w:r w:rsidR="005D695A">
        <w:rPr>
          <w:rFonts w:ascii="Times-Roman" w:hAnsi="Times-Roman" w:cs="Times-Roman"/>
        </w:rPr>
        <w:t>eRHR</w:t>
      </w:r>
      <w:r w:rsidRPr="00CA02E2">
        <w:rPr>
          <w:rFonts w:ascii="Times-Roman" w:hAnsi="Times-Roman" w:cs="Times-Roman"/>
        </w:rPr>
        <w:t>i</w:t>
      </w:r>
      <w:proofErr w:type="spellEnd"/>
      <w:r w:rsidRPr="00CA02E2">
        <w:rPr>
          <w:rFonts w:ascii="Times-Roman" w:hAnsi="Times-Roman" w:cs="Times-Roman"/>
        </w:rPr>
        <w:t xml:space="preserve">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795626FB"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2A19A0">
        <w:rPr>
          <w:bCs/>
        </w:rPr>
        <w:t>hank</w:t>
      </w:r>
      <w:r w:rsidR="00162078">
        <w:rPr>
          <w:bCs/>
        </w:rPr>
        <w:t>e</w:t>
      </w:r>
      <w:r w:rsidR="00EE0A35" w:rsidRPr="00711DA4">
        <w:rPr>
          <w:bCs/>
        </w:rPr>
        <w:t xml:space="preserve">lepingu sõlmimine </w:t>
      </w:r>
      <w:bookmarkStart w:id="0" w:name="_Hlk88828121"/>
      <w:bookmarkStart w:id="1" w:name="_Hlk89071415"/>
      <w:bookmarkStart w:id="2" w:name="_Hlk95378695"/>
      <w:bookmarkStart w:id="3" w:name="_Hlk89863742"/>
      <w:bookmarkStart w:id="4" w:name="_Hlk120001843"/>
      <w:bookmarkStart w:id="5" w:name="_Hlk120100095"/>
      <w:r w:rsidR="005366D2" w:rsidRPr="005366D2">
        <w:rPr>
          <w:rFonts w:eastAsia="Calibri"/>
          <w:bCs/>
          <w:lang w:eastAsia="en-US"/>
        </w:rPr>
        <w:t>Turvaste tee</w:t>
      </w:r>
      <w:r w:rsidR="005366D2">
        <w:rPr>
          <w:rFonts w:eastAsia="Calibri"/>
          <w:bCs/>
          <w:lang w:eastAsia="en-US"/>
        </w:rPr>
        <w:t xml:space="preserve"> (</w:t>
      </w:r>
      <w:r w:rsidR="007C7743">
        <w:rPr>
          <w:rFonts w:eastAsia="Calibri"/>
          <w:bCs/>
          <w:lang w:eastAsia="en-US"/>
        </w:rPr>
        <w:t>0,38 km</w:t>
      </w:r>
      <w:r w:rsidR="005366D2">
        <w:rPr>
          <w:rFonts w:eastAsia="Calibri"/>
          <w:bCs/>
          <w:lang w:eastAsia="en-US"/>
        </w:rPr>
        <w:t>)</w:t>
      </w:r>
      <w:r w:rsidR="005366D2" w:rsidRPr="005366D2">
        <w:rPr>
          <w:rFonts w:eastAsia="Calibri"/>
          <w:bCs/>
          <w:lang w:eastAsia="en-US"/>
        </w:rPr>
        <w:t xml:space="preserve"> ja Põlluotsa tee</w:t>
      </w:r>
      <w:r w:rsidR="00B82DC4">
        <w:rPr>
          <w:rFonts w:eastAsia="Calibri"/>
          <w:bCs/>
          <w:lang w:eastAsia="en-US"/>
        </w:rPr>
        <w:t xml:space="preserve"> (</w:t>
      </w:r>
      <w:r w:rsidR="007C7743">
        <w:rPr>
          <w:rFonts w:eastAsia="Calibri"/>
          <w:bCs/>
          <w:lang w:eastAsia="en-US"/>
        </w:rPr>
        <w:t>2,227</w:t>
      </w:r>
      <w:r w:rsidR="00085ED6">
        <w:rPr>
          <w:rFonts w:eastAsia="Calibri"/>
          <w:bCs/>
          <w:lang w:eastAsia="en-US"/>
        </w:rPr>
        <w:t xml:space="preserve"> km</w:t>
      </w:r>
      <w:r w:rsidR="00B82DC4">
        <w:rPr>
          <w:rFonts w:eastAsia="Calibri"/>
          <w:bCs/>
          <w:lang w:eastAsia="en-US"/>
        </w:rPr>
        <w:t>)</w:t>
      </w:r>
      <w:r w:rsidR="002A19A0">
        <w:rPr>
          <w:rFonts w:eastAsia="Calibri"/>
          <w:bCs/>
          <w:lang w:eastAsia="en-US"/>
        </w:rPr>
        <w:t>,</w:t>
      </w:r>
      <w:r w:rsidR="00E0634C" w:rsidRPr="00711DA4">
        <w:rPr>
          <w:rFonts w:eastAsia="Calibri"/>
          <w:bCs/>
          <w:lang w:eastAsia="en-US"/>
        </w:rPr>
        <w:t xml:space="preserve"> </w:t>
      </w:r>
      <w:r w:rsidR="00EE0A35" w:rsidRPr="00711DA4">
        <w:rPr>
          <w:bCs/>
        </w:rPr>
        <w:t>mis asu</w:t>
      </w:r>
      <w:r w:rsidR="00F831E5">
        <w:rPr>
          <w:bCs/>
        </w:rPr>
        <w:t>vad</w:t>
      </w:r>
      <w:r w:rsidR="00EE0A35" w:rsidRPr="00711DA4">
        <w:rPr>
          <w:bCs/>
        </w:rPr>
        <w:t xml:space="preserve"> </w:t>
      </w:r>
      <w:bookmarkEnd w:id="0"/>
      <w:bookmarkEnd w:id="1"/>
      <w:r w:rsidR="007C7743">
        <w:rPr>
          <w:bCs/>
        </w:rPr>
        <w:t>Lääne</w:t>
      </w:r>
      <w:r w:rsidR="00EE0A35" w:rsidRPr="00711DA4">
        <w:rPr>
          <w:bCs/>
        </w:rPr>
        <w:t xml:space="preserve"> maakonnas, </w:t>
      </w:r>
      <w:r w:rsidR="000F2E6A">
        <w:rPr>
          <w:bCs/>
        </w:rPr>
        <w:t>Lääne-</w:t>
      </w:r>
      <w:r w:rsidR="007C7743">
        <w:rPr>
          <w:bCs/>
        </w:rPr>
        <w:t>Nigula</w:t>
      </w:r>
      <w:r w:rsidR="00EE0A35" w:rsidRPr="00711DA4">
        <w:rPr>
          <w:bCs/>
        </w:rPr>
        <w:t xml:space="preserve"> vallas</w:t>
      </w:r>
      <w:bookmarkEnd w:id="2"/>
      <w:bookmarkEnd w:id="3"/>
      <w:bookmarkEnd w:id="4"/>
      <w:bookmarkEnd w:id="5"/>
      <w:r w:rsidR="00A81A95">
        <w:rPr>
          <w:bCs/>
        </w:rPr>
        <w:t xml:space="preserve"> </w:t>
      </w:r>
      <w:r w:rsidR="007B1CC3">
        <w:rPr>
          <w:bCs/>
        </w:rPr>
        <w:t>ja Harju maakonnas</w:t>
      </w:r>
      <w:r w:rsidR="000B6AE2">
        <w:rPr>
          <w:bCs/>
        </w:rPr>
        <w:t>, Saue vallas</w:t>
      </w:r>
      <w:r w:rsidR="002A19A0">
        <w:rPr>
          <w:bCs/>
        </w:rPr>
        <w:t>, rekonstrueerimis</w:t>
      </w:r>
      <w:r w:rsidR="00162078">
        <w:rPr>
          <w:bCs/>
        </w:rPr>
        <w:t>tööde teostamine</w:t>
      </w:r>
      <w:r w:rsidR="00EE0A35" w:rsidRPr="00CD4BFE">
        <w:rPr>
          <w:bCs/>
        </w:rPr>
        <w:t>.</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6E33CD76"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712A3B">
        <w:rPr>
          <w:b/>
          <w:bCs/>
        </w:rPr>
        <w:t>Vesine</w:t>
      </w:r>
      <w:r w:rsidR="00D04ED0">
        <w:rPr>
          <w:b/>
          <w:bCs/>
        </w:rPr>
        <w:t xml:space="preserve"> OÜ</w:t>
      </w:r>
      <w:r w:rsidR="00711DA4" w:rsidRPr="00230643">
        <w:t xml:space="preserve"> poolt koostatud „</w:t>
      </w:r>
      <w:r w:rsidR="00712A3B" w:rsidRPr="00712A3B">
        <w:rPr>
          <w:bCs/>
        </w:rPr>
        <w:t>Turvaste tee ja Põlluotsa tee</w:t>
      </w:r>
      <w:r w:rsidR="00712A3B">
        <w:rPr>
          <w:bCs/>
        </w:rPr>
        <w:t xml:space="preserve"> </w:t>
      </w:r>
      <w:r w:rsidR="00960399" w:rsidRPr="00960399">
        <w:rPr>
          <w:bCs/>
        </w:rPr>
        <w:t>rekonstrueerimi</w:t>
      </w:r>
      <w:r w:rsidR="00712A3B">
        <w:rPr>
          <w:bCs/>
        </w:rPr>
        <w:t>ne ehitus</w:t>
      </w:r>
      <w:r w:rsidR="00711DA4">
        <w:rPr>
          <w:bCs/>
        </w:rPr>
        <w:t>projekt</w:t>
      </w:r>
      <w:r w:rsidR="00711DA4" w:rsidRPr="00230643">
        <w:t>“</w:t>
      </w:r>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1B27933F"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C10828" w:rsidRPr="00F16DA6">
        <w:t xml:space="preserve">Ülo Lindjärv tel: 505 0744; e-post </w:t>
      </w:r>
      <w:hyperlink r:id="rId9" w:history="1">
        <w:r w:rsidR="00C10828" w:rsidRPr="00C10828">
          <w:rPr>
            <w:rStyle w:val="Hperlink"/>
          </w:rPr>
          <w:t>ulo.lindjarv@rmk.ee</w:t>
        </w:r>
      </w:hyperlink>
      <w:r w:rsidR="00655430" w:rsidRPr="00C10828">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52FBBE90"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3803868B" w:rsidR="00664C0C" w:rsidRDefault="00664C0C" w:rsidP="00664C0C">
      <w:pPr>
        <w:jc w:val="both"/>
      </w:pPr>
      <w:r>
        <w:t xml:space="preserve">5.1. </w:t>
      </w:r>
      <w:r w:rsidR="00465B96" w:rsidRPr="00465B96">
        <w:t>Pakkuja peab esitama RHS § 90 ko</w:t>
      </w:r>
      <w:r w:rsidR="009C5E36">
        <w:t xml:space="preserve">hase pakkumuse </w:t>
      </w:r>
      <w:r w:rsidR="009C5E36" w:rsidRPr="00AC24CC">
        <w:rPr>
          <w:b/>
          <w:bCs/>
        </w:rPr>
        <w:t>tagatise summas 1</w:t>
      </w:r>
      <w:r w:rsidR="0044438F" w:rsidRPr="00AC24CC">
        <w:rPr>
          <w:b/>
          <w:bCs/>
        </w:rPr>
        <w:t>0</w:t>
      </w:r>
      <w:r w:rsidR="00465B96" w:rsidRPr="00AC24CC">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5E35DB" w:rsidRPr="005E35DB">
        <w:rPr>
          <w:bCs/>
          <w:i/>
        </w:rPr>
        <w:t>Turvaste tee ja Põlluotsa tee</w:t>
      </w:r>
      <w:r w:rsidR="00130D03" w:rsidRPr="00130D03">
        <w:rPr>
          <w:bCs/>
          <w:i/>
        </w:rPr>
        <w:t xml:space="preserve">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w:t>
      </w:r>
      <w:proofErr w:type="spellStart"/>
      <w:r>
        <w:t>tagasivõtmatu</w:t>
      </w:r>
      <w:proofErr w:type="spellEnd"/>
      <w: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t>tagasivõtmatu</w:t>
      </w:r>
      <w:proofErr w:type="spellEnd"/>
      <w: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w:t>
      </w:r>
      <w:proofErr w:type="spellStart"/>
      <w:r w:rsidR="000C7C2A">
        <w:t>e</w:t>
      </w:r>
      <w:r>
        <w:t>RHR</w:t>
      </w:r>
      <w:proofErr w:type="spellEnd"/>
      <w:r>
        <w:t xml:space="preserve">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 xml:space="preserve">ise koopiana koos pakkumusega </w:t>
      </w:r>
      <w:proofErr w:type="spellStart"/>
      <w:r w:rsidR="000C7C2A">
        <w:t>e</w:t>
      </w:r>
      <w:r>
        <w:t>RHR</w:t>
      </w:r>
      <w:proofErr w:type="spellEnd"/>
      <w:r>
        <w:t xml:space="preserve">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168D937F" w14:textId="02BEC0CF" w:rsidR="00AE3A65" w:rsidRPr="00AE3A65" w:rsidRDefault="009075C5" w:rsidP="00D20EAC">
      <w:pPr>
        <w:suppressAutoHyphens w:val="0"/>
        <w:autoSpaceDE w:val="0"/>
        <w:autoSpaceDN w:val="0"/>
        <w:adjustRightInd w:val="0"/>
        <w:jc w:val="both"/>
      </w:pPr>
      <w:r w:rsidRPr="00AE3A65">
        <w:rPr>
          <w:rFonts w:eastAsia="Calibri"/>
          <w:bCs/>
          <w:lang w:eastAsia="en-US"/>
        </w:rPr>
        <w:t>Turvaste tee (0,38 km) ja Põlluotsa tee (2,227 km) asuvad Lääne maakonnas, Lääne-Nigula vallas ja Harju maakonnas, Saue vallas.</w:t>
      </w:r>
      <w:r w:rsidR="00315366" w:rsidRPr="00AE3A65">
        <w:t xml:space="preserve"> </w:t>
      </w:r>
    </w:p>
    <w:p w14:paraId="4D33C039" w14:textId="3BF7884E" w:rsidR="007E11D1" w:rsidRPr="00AE3A65" w:rsidRDefault="00D20EAC" w:rsidP="00D20EAC">
      <w:pPr>
        <w:suppressAutoHyphens w:val="0"/>
        <w:autoSpaceDE w:val="0"/>
        <w:autoSpaceDN w:val="0"/>
        <w:adjustRightInd w:val="0"/>
        <w:jc w:val="both"/>
        <w:rPr>
          <w:rFonts w:eastAsia="Calibri"/>
          <w:bCs/>
          <w:lang w:eastAsia="en-US"/>
        </w:rPr>
      </w:pPr>
      <w:r w:rsidRPr="00AE3A65">
        <w:rPr>
          <w:rFonts w:eastAsia="Calibri"/>
          <w:bCs/>
          <w:lang w:eastAsia="en-US"/>
        </w:rPr>
        <w:t>Rekonstrueeritavale Turvaste tee lõigule on ligipääs tagatud mööda kohaliku pinnatud Turvaste teed (nr 5180357) ning mööda kruuskattega RMK metsateid. Rekonstrueeritavale Põlluotsa teele on ligipääs tagatud mööda pinnatud kohalike teid Turvaste tee (nr 5180357) ja Selgküla tee (nr 5180358).</w:t>
      </w:r>
    </w:p>
    <w:p w14:paraId="31E52701" w14:textId="0B3D3C37" w:rsidR="005A12C0" w:rsidRPr="00AE3A65" w:rsidRDefault="00507251" w:rsidP="0083030C">
      <w:pPr>
        <w:suppressAutoHyphens w:val="0"/>
        <w:autoSpaceDE w:val="0"/>
        <w:autoSpaceDN w:val="0"/>
        <w:adjustRightInd w:val="0"/>
        <w:jc w:val="both"/>
        <w:rPr>
          <w:lang w:eastAsia="et-EE"/>
        </w:rPr>
      </w:pPr>
      <w:r w:rsidRPr="00AE3A65">
        <w:rPr>
          <w:lang w:eastAsia="et-EE"/>
        </w:rPr>
        <w:t xml:space="preserve">Vajalikud raietööd on RMK poolt </w:t>
      </w:r>
      <w:r w:rsidR="000E129C" w:rsidRPr="00AE3A65">
        <w:rPr>
          <w:lang w:eastAsia="et-EE"/>
        </w:rPr>
        <w:t xml:space="preserve">lepingu sõlmimise ajaks </w:t>
      </w:r>
      <w:r w:rsidR="0009592C" w:rsidRPr="00AE3A65">
        <w:rPr>
          <w:lang w:eastAsia="et-EE"/>
        </w:rPr>
        <w:t>enamuses</w:t>
      </w:r>
      <w:r w:rsidR="000E129C" w:rsidRPr="00AE3A65">
        <w:rPr>
          <w:lang w:eastAsia="et-EE"/>
        </w:rPr>
        <w:t xml:space="preserve"> </w:t>
      </w:r>
      <w:r w:rsidRPr="00AE3A65">
        <w:rPr>
          <w:lang w:eastAsia="et-EE"/>
        </w:rPr>
        <w:t>tehtud</w:t>
      </w:r>
      <w:r w:rsidR="00D40D58" w:rsidRPr="00AE3A65">
        <w:rPr>
          <w:lang w:eastAsia="et-EE"/>
        </w:rPr>
        <w:t>.</w:t>
      </w:r>
      <w:r w:rsidR="003A01F4" w:rsidRPr="00AE3A65">
        <w:rPr>
          <w:lang w:eastAsia="et-EE"/>
        </w:rPr>
        <w:t xml:space="preserve"> </w:t>
      </w:r>
      <w:r w:rsidR="001049B5" w:rsidRPr="00AE3A65">
        <w:rPr>
          <w:lang w:eastAsia="et-EE"/>
        </w:rPr>
        <w:t xml:space="preserve">RMK raie järgselt võib olla jäänud objektidele üksikuid raiumata ja </w:t>
      </w:r>
      <w:proofErr w:type="spellStart"/>
      <w:r w:rsidR="001049B5" w:rsidRPr="00AE3A65">
        <w:rPr>
          <w:lang w:eastAsia="et-EE"/>
        </w:rPr>
        <w:t>kokkuvedamata</w:t>
      </w:r>
      <w:proofErr w:type="spellEnd"/>
      <w:r w:rsidR="001049B5" w:rsidRPr="00AE3A65">
        <w:rPr>
          <w:lang w:eastAsia="et-EE"/>
        </w:rPr>
        <w:t xml:space="preserve"> puid, mis vajavad täiendavat raiet. Raie käigus tuleb teha raiutavatest puudest etteantud sortimenti, see kokku vedada ja ladustada etteantud kohta. Tasustatakse raie tööd hankes küsitud ühikuhindades </w:t>
      </w:r>
      <w:proofErr w:type="spellStart"/>
      <w:r w:rsidR="001049B5" w:rsidRPr="00AE3A65">
        <w:rPr>
          <w:lang w:eastAsia="et-EE"/>
        </w:rPr>
        <w:t>kokkuveetud</w:t>
      </w:r>
      <w:proofErr w:type="spellEnd"/>
      <w:r w:rsidR="001049B5" w:rsidRPr="00AE3A65">
        <w:rPr>
          <w:lang w:eastAsia="et-EE"/>
        </w:rPr>
        <w:t xml:space="preserve"> ja ladustatud materjali mahu järgi. Raiutud metsamaterjali ei või jätta </w:t>
      </w:r>
      <w:proofErr w:type="spellStart"/>
      <w:r w:rsidR="001049B5" w:rsidRPr="00AE3A65">
        <w:rPr>
          <w:lang w:eastAsia="et-EE"/>
        </w:rPr>
        <w:t>kokkuvedamata</w:t>
      </w:r>
      <w:proofErr w:type="spellEnd"/>
      <w:r w:rsidR="001049B5" w:rsidRPr="00AE3A65">
        <w:rPr>
          <w:lang w:eastAsia="et-EE"/>
        </w:rPr>
        <w:t xml:space="preserve"> metsa, see tuleb </w:t>
      </w:r>
      <w:proofErr w:type="spellStart"/>
      <w:r w:rsidR="001049B5" w:rsidRPr="00AE3A65">
        <w:rPr>
          <w:lang w:eastAsia="et-EE"/>
        </w:rPr>
        <w:t>kokkuvedada</w:t>
      </w:r>
      <w:proofErr w:type="spellEnd"/>
      <w:r w:rsidR="001049B5" w:rsidRPr="00AE3A65">
        <w:rPr>
          <w:lang w:eastAsia="et-EE"/>
        </w:rPr>
        <w:t xml:space="preserve">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w:t>
      </w:r>
      <w:proofErr w:type="spellStart"/>
      <w:r w:rsidR="001049B5" w:rsidRPr="00AE3A65">
        <w:rPr>
          <w:lang w:eastAsia="et-EE"/>
        </w:rPr>
        <w:t>kokkuveo</w:t>
      </w:r>
      <w:proofErr w:type="spellEnd"/>
      <w:r w:rsidR="001049B5" w:rsidRPr="00AE3A65">
        <w:rPr>
          <w:lang w:eastAsia="et-EE"/>
        </w:rPr>
        <w:t xml:space="preserve"> hinnale. </w:t>
      </w:r>
    </w:p>
    <w:p w14:paraId="3F162582" w14:textId="64A93796" w:rsidR="007F44C5" w:rsidRPr="00B7366E" w:rsidRDefault="009166AD" w:rsidP="00BC03AC">
      <w:pPr>
        <w:suppressAutoHyphens w:val="0"/>
        <w:autoSpaceDE w:val="0"/>
        <w:autoSpaceDN w:val="0"/>
        <w:adjustRightInd w:val="0"/>
        <w:jc w:val="both"/>
        <w:rPr>
          <w:bCs/>
        </w:rPr>
      </w:pPr>
      <w:r w:rsidRPr="00B7366E">
        <w:rPr>
          <w:bCs/>
        </w:rPr>
        <w:t>Edasi tuleb teostada kändude juurimine</w:t>
      </w:r>
      <w:r w:rsidR="003963A3" w:rsidRPr="00B7366E">
        <w:rPr>
          <w:bCs/>
        </w:rPr>
        <w:t xml:space="preserve"> </w:t>
      </w:r>
      <w:r w:rsidR="00E97944" w:rsidRPr="00B7366E">
        <w:rPr>
          <w:bCs/>
        </w:rPr>
        <w:t>(</w:t>
      </w:r>
      <w:r w:rsidR="005A083A" w:rsidRPr="00B7366E">
        <w:rPr>
          <w:bCs/>
        </w:rPr>
        <w:t>1,</w:t>
      </w:r>
      <w:r w:rsidR="00237D80" w:rsidRPr="00B7366E">
        <w:rPr>
          <w:bCs/>
        </w:rPr>
        <w:t>04</w:t>
      </w:r>
      <w:r w:rsidR="007E11D1" w:rsidRPr="00B7366E">
        <w:rPr>
          <w:bCs/>
        </w:rPr>
        <w:t xml:space="preserve"> ha</w:t>
      </w:r>
      <w:r w:rsidR="00E97944" w:rsidRPr="00B7366E">
        <w:rPr>
          <w:bCs/>
        </w:rPr>
        <w:t>)</w:t>
      </w:r>
      <w:r w:rsidR="00040158" w:rsidRPr="00B7366E">
        <w:rPr>
          <w:bCs/>
        </w:rPr>
        <w:t xml:space="preserve">. </w:t>
      </w:r>
      <w:r w:rsidR="007733AF" w:rsidRPr="00B7366E">
        <w:rPr>
          <w:bCs/>
        </w:rPr>
        <w:t xml:space="preserve">Kännud juuritakse kogu trasside ulatuses sealt, kus kasvab tihe võsa ja peenmets ning mets. </w:t>
      </w:r>
      <w:r w:rsidR="00BC2995" w:rsidRPr="00B7366E">
        <w:rPr>
          <w:bCs/>
        </w:rPr>
        <w:t>Juuritud känn</w:t>
      </w:r>
      <w:r w:rsidR="00330E2F" w:rsidRPr="00B7366E">
        <w:rPr>
          <w:bCs/>
        </w:rPr>
        <w:t>ud ja väljatulnud kivid</w:t>
      </w:r>
      <w:r w:rsidR="00BC2995" w:rsidRPr="00B7366E">
        <w:rPr>
          <w:bCs/>
        </w:rPr>
        <w:t xml:space="preserve"> </w:t>
      </w:r>
      <w:r w:rsidR="00330E2F" w:rsidRPr="00B7366E">
        <w:rPr>
          <w:bCs/>
        </w:rPr>
        <w:t>tuleb paigutada trassi äärde nii, et ei tekiks katkematut valli, vahe tuleb jätta iga 25m tagant.</w:t>
      </w:r>
      <w:r w:rsidR="00CA6293" w:rsidRPr="00B7366E">
        <w:rPr>
          <w:bCs/>
        </w:rPr>
        <w:t xml:space="preserve"> </w:t>
      </w:r>
      <w:r w:rsidR="00186BCA" w:rsidRPr="00186BCA">
        <w:rPr>
          <w:bCs/>
        </w:rPr>
        <w:t xml:space="preserve">Turvaste tee eramaal (pikettide 00+00...02+82 vahemikus) paikneva lõigu rekonstrueerimisel peab arvestama, et teetrassi lõuna servas on trassi raie keelatud ning Turvaste tee põhja servas on lubatud ainult vahetult teeservas paikneva puittaimestiku raie, mis takistab tee rekonstrueerimist ja ohutut kasutamist. Enne Turvaste tee põhja poolses servas tee rekonstrueerimist ja ohutut kasutamist takistavate puude raiumist tuleb ehitajal see </w:t>
      </w:r>
      <w:proofErr w:type="spellStart"/>
      <w:r w:rsidR="00186BCA" w:rsidRPr="00186BCA">
        <w:rPr>
          <w:bCs/>
        </w:rPr>
        <w:t>eramaa</w:t>
      </w:r>
      <w:proofErr w:type="spellEnd"/>
      <w:r w:rsidR="00186BCA" w:rsidRPr="00186BCA">
        <w:rPr>
          <w:bCs/>
        </w:rPr>
        <w:t xml:space="preserve"> omanikuga täiendavalt läbirääkida. Turvaste tee RMK katastriüksustel paikneval rekonstrueeritaval lõigul on ette nähtud, et teetrass raiutakse ja juuritakse puittaimestikust puhtaks 8m laiuse trassina.</w:t>
      </w:r>
      <w:r w:rsidR="000B366B" w:rsidRPr="000B366B">
        <w:t xml:space="preserve"> </w:t>
      </w:r>
      <w:r w:rsidR="000B366B" w:rsidRPr="000B366B">
        <w:rPr>
          <w:bCs/>
        </w:rPr>
        <w:t>Põlluotsa tee trass raiutakse ja juuritakse puittaimestikust puhtaks 10m laiuse trassina välja arvatud rekonstrueeritava Põlluotsa tee pikettide 04+02...07+64 vaheline lõik, mis paikneb kahe teise kaitsekategooria loomaliigi (kanakull) leiukoha vahel.</w:t>
      </w:r>
    </w:p>
    <w:p w14:paraId="6396AD1E" w14:textId="1377233A" w:rsidR="000F68D9" w:rsidRPr="00734060" w:rsidRDefault="002426AB" w:rsidP="000F68D9">
      <w:pPr>
        <w:suppressAutoHyphens w:val="0"/>
        <w:autoSpaceDE w:val="0"/>
        <w:autoSpaceDN w:val="0"/>
        <w:adjustRightInd w:val="0"/>
        <w:jc w:val="both"/>
      </w:pPr>
      <w:r w:rsidRPr="002426AB">
        <w:t>Rekonstrueeritava Põlluotsa tee ja maaparandussüsteemi „Selja-Lepiku talu“</w:t>
      </w:r>
      <w:r>
        <w:t xml:space="preserve"> </w:t>
      </w:r>
      <w:r w:rsidRPr="002426AB">
        <w:t>eesvoolu ristumisel paikneva truubi T2-1</w:t>
      </w:r>
      <w:r w:rsidR="00064B3F">
        <w:t xml:space="preserve"> </w:t>
      </w:r>
      <w:r w:rsidR="00064B3F" w:rsidRPr="00064B3F">
        <w:t>on ette nähtud rekonstrueerimine</w:t>
      </w:r>
      <w:r w:rsidR="00A96E51" w:rsidRPr="00AC24CC">
        <w:t>.</w:t>
      </w:r>
      <w:r w:rsidR="00207CBD" w:rsidRPr="00AC24CC">
        <w:t xml:space="preserve"> </w:t>
      </w:r>
      <w:r w:rsidR="00207CBD" w:rsidRPr="00734060">
        <w:t xml:space="preserve">Truup rekonstrueeritakse plasttorust </w:t>
      </w:r>
      <w:r w:rsidR="000F68D9" w:rsidRPr="00734060">
        <w:rPr>
          <w:bCs/>
          <w:lang w:eastAsia="et-EE"/>
        </w:rPr>
        <w:t xml:space="preserve">läbimõõduga </w:t>
      </w:r>
      <w:r w:rsidR="00734060" w:rsidRPr="00734060">
        <w:rPr>
          <w:bCs/>
          <w:lang w:eastAsia="et-EE"/>
        </w:rPr>
        <w:t>6</w:t>
      </w:r>
      <w:r w:rsidR="000F68D9" w:rsidRPr="00734060">
        <w:rPr>
          <w:bCs/>
          <w:lang w:eastAsia="et-EE"/>
        </w:rPr>
        <w:t xml:space="preserve">0 cm. </w:t>
      </w:r>
      <w:r w:rsidR="000F68D9" w:rsidRPr="00734060">
        <w:rPr>
          <w:bCs/>
        </w:rPr>
        <w:t xml:space="preserve">Plasttruubitorud peavad vastama ringjäikusele SN8, ISO 9969 ja olema seest </w:t>
      </w:r>
      <w:proofErr w:type="spellStart"/>
      <w:r w:rsidR="000F68D9" w:rsidRPr="00734060">
        <w:rPr>
          <w:bCs/>
        </w:rPr>
        <w:t>siledaseinalised</w:t>
      </w:r>
      <w:proofErr w:type="spellEnd"/>
      <w:r w:rsidR="000F68D9" w:rsidRPr="00734060">
        <w:rPr>
          <w:bCs/>
        </w:rPr>
        <w:t>.</w:t>
      </w:r>
      <w:r w:rsidR="000F68D9" w:rsidRPr="00734060">
        <w:t xml:space="preserve"> </w:t>
      </w:r>
      <w:r w:rsidR="000F68D9" w:rsidRPr="00734060">
        <w:rPr>
          <w:bCs/>
        </w:rPr>
        <w:t xml:space="preserve">Uute truupide vähim piki kalle peab olema 1%. Truupide nõutav </w:t>
      </w:r>
      <w:r w:rsidR="000F68D9" w:rsidRPr="00734060">
        <w:rPr>
          <w:bCs/>
        </w:rPr>
        <w:lastRenderedPageBreak/>
        <w:t>eluiga peab olema 50a. Truubitorude maksimaalne paigaldusjärgne lubatud deformatsioon on 6%.</w:t>
      </w:r>
      <w:r w:rsidR="000F68D9" w:rsidRPr="00734060">
        <w:t xml:space="preserve"> </w:t>
      </w:r>
      <w:r w:rsidR="000F68D9" w:rsidRPr="00734060">
        <w:rPr>
          <w:bCs/>
        </w:rPr>
        <w:t>Truupide paigaldamisel lähtuda maaparandusrajatiste tüüpjoonistest (2013).</w:t>
      </w:r>
      <w:r w:rsidR="000F68D9" w:rsidRPr="00734060">
        <w:t xml:space="preserve"> Truubitorud tuleb paigaldada vähemalt 15 cm liivalusele. Kinni aetav kaevik tuleb toru ümber korralikult 15-30 cm kihtidena tihendada. </w:t>
      </w:r>
    </w:p>
    <w:p w14:paraId="267C3928" w14:textId="7161445D" w:rsidR="000F68D9" w:rsidRPr="00AD79F5" w:rsidRDefault="00734060" w:rsidP="000F68D9">
      <w:pPr>
        <w:suppressAutoHyphens w:val="0"/>
        <w:autoSpaceDE w:val="0"/>
        <w:autoSpaceDN w:val="0"/>
        <w:adjustRightInd w:val="0"/>
        <w:jc w:val="both"/>
      </w:pPr>
      <w:r w:rsidRPr="00AD79F5">
        <w:rPr>
          <w:bCs/>
        </w:rPr>
        <w:t>T</w:t>
      </w:r>
      <w:r w:rsidR="000F68D9" w:rsidRPr="00AD79F5">
        <w:rPr>
          <w:bCs/>
        </w:rPr>
        <w:t>ruu</w:t>
      </w:r>
      <w:r w:rsidRPr="00AD79F5">
        <w:rPr>
          <w:bCs/>
        </w:rPr>
        <w:t>b</w:t>
      </w:r>
      <w:r w:rsidR="00AD79F5" w:rsidRPr="00AD79F5">
        <w:rPr>
          <w:bCs/>
        </w:rPr>
        <w:t>i</w:t>
      </w:r>
      <w:r w:rsidR="000F68D9" w:rsidRPr="00AD79F5">
        <w:rPr>
          <w:bCs/>
        </w:rPr>
        <w:t xml:space="preserve">le on ette nähtud ehitada otsakutele kindlustised järgnevate tüüpotsakutega: </w:t>
      </w:r>
      <w:r w:rsidR="00AD79F5" w:rsidRPr="00AD79F5">
        <w:rPr>
          <w:bCs/>
        </w:rPr>
        <w:t>6</w:t>
      </w:r>
      <w:r w:rsidR="000F68D9" w:rsidRPr="00AD79F5">
        <w:rPr>
          <w:bCs/>
        </w:rPr>
        <w:t xml:space="preserve">0MAO. Otsakute rajamiseks truupidele tuleb kasutada nõlvust 1:1,5 ning järgida vastavaid tüüpjooniseid väljaandest „Maaparandusrajatiste tüüpjoonised“ (Tallinn 2013). </w:t>
      </w:r>
      <w:bookmarkStart w:id="6" w:name="_Hlk113011941"/>
      <w:r w:rsidR="000F68D9" w:rsidRPr="00AD79F5">
        <w:t xml:space="preserve">Otsakute ja nõlvade kindlustamisel võib kasutada </w:t>
      </w:r>
      <w:proofErr w:type="spellStart"/>
      <w:r w:rsidR="000F68D9" w:rsidRPr="00AD79F5">
        <w:t>hüdrokülvi</w:t>
      </w:r>
      <w:proofErr w:type="spellEnd"/>
      <w:r w:rsidR="000F68D9" w:rsidRPr="00AD79F5">
        <w:t>, kuid see peab olema teostatud 50 päeva enne ehituse lõpptähtaega ja ehituse üle andes peab otsakul/kindlustusel kasvama ühtlane elujõuline haljastus.</w:t>
      </w:r>
      <w:bookmarkEnd w:id="6"/>
      <w:r w:rsidR="000F68D9" w:rsidRPr="00AD79F5">
        <w:t xml:space="preserve">  </w:t>
      </w:r>
    </w:p>
    <w:p w14:paraId="31ABDA4D" w14:textId="06A98488" w:rsidR="000F68D9" w:rsidRPr="00AD79F5" w:rsidRDefault="000F68D9" w:rsidP="000F68D9">
      <w:pPr>
        <w:suppressAutoHyphens w:val="0"/>
        <w:autoSpaceDE w:val="0"/>
        <w:autoSpaceDN w:val="0"/>
        <w:adjustRightInd w:val="0"/>
        <w:jc w:val="both"/>
        <w:rPr>
          <w:bCs/>
        </w:rPr>
      </w:pPr>
      <w:r w:rsidRPr="00AD79F5">
        <w:t>Välja kaevatud vanad r/b truubitorud, betoonist otsakud tuleb rekonstrueeritavalt alalt ära vedada ja utiliseerida.</w:t>
      </w:r>
    </w:p>
    <w:p w14:paraId="67C23BCE" w14:textId="2D7AB34E" w:rsidR="007E7EB9" w:rsidRPr="007E7EB9" w:rsidRDefault="007E7EB9" w:rsidP="007E7EB9">
      <w:pPr>
        <w:suppressAutoHyphens w:val="0"/>
        <w:autoSpaceDE w:val="0"/>
        <w:autoSpaceDN w:val="0"/>
        <w:adjustRightInd w:val="0"/>
        <w:jc w:val="both"/>
        <w:rPr>
          <w:bCs/>
        </w:rPr>
      </w:pPr>
      <w:r w:rsidRPr="006103F7">
        <w:rPr>
          <w:b/>
        </w:rPr>
        <w:t xml:space="preserve">Turvaste tee </w:t>
      </w:r>
      <w:r w:rsidR="006103F7">
        <w:rPr>
          <w:b/>
        </w:rPr>
        <w:t>(0,</w:t>
      </w:r>
      <w:r w:rsidRPr="006103F7">
        <w:rPr>
          <w:b/>
        </w:rPr>
        <w:t>38</w:t>
      </w:r>
      <w:r w:rsidR="006103F7">
        <w:rPr>
          <w:b/>
        </w:rPr>
        <w:t xml:space="preserve"> k</w:t>
      </w:r>
      <w:r w:rsidRPr="006103F7">
        <w:rPr>
          <w:b/>
        </w:rPr>
        <w:t>m</w:t>
      </w:r>
      <w:r w:rsidR="006103F7">
        <w:rPr>
          <w:b/>
        </w:rPr>
        <w:t>)</w:t>
      </w:r>
      <w:r w:rsidRPr="007E7EB9">
        <w:rPr>
          <w:bCs/>
        </w:rPr>
        <w:t xml:space="preserve"> saab alguse kohaliku pinnatud tee „Turvaste tee“ (nr 5180357) ja kohaliku kruuskattega tee „Turvaste ringtee“ (nr 5180365) ristumiskohast. Eelpool nimetatud teede ristumiskohas pinnatud ristmik puudub ehk teede ristumiskohas toimub ühtlane üleminek pinnatud teelt kruuskattega teedele. Rekonstrueeritava Turvaste tee </w:t>
      </w:r>
      <w:proofErr w:type="spellStart"/>
      <w:r w:rsidRPr="007E7EB9">
        <w:rPr>
          <w:bCs/>
        </w:rPr>
        <w:t>ol.oleva</w:t>
      </w:r>
      <w:proofErr w:type="spellEnd"/>
      <w:r w:rsidRPr="007E7EB9">
        <w:rPr>
          <w:bCs/>
        </w:rPr>
        <w:t xml:space="preserve"> kruusast katendi laiuseks on valdaval 3,00...3,50m ning Turvaste tee on pikettide PK1...PK3 vahemikus ca 168m pikkusel lõigul ümbritsevast maapinnast madalamaks ehk kaussi sõidetud. Turvaste tee rekonstrueeritav lõik paikneb esimesel ca 282m pikkusel lõigul era katastriüksustel ning piirneb pikettide PK0....PK2 vahemikus lõunast kahe majapidamise õuealaga. Rekonstrueeritava Turvaste tee viimane lõik jääb aga RMK katastriüksustele ning lõppeb metsa kvartali PI028 erimil 24 rekonstrueeritava </w:t>
      </w:r>
      <w:proofErr w:type="spellStart"/>
      <w:r w:rsidRPr="007E7EB9">
        <w:rPr>
          <w:bCs/>
        </w:rPr>
        <w:t>mahasõidukohaga</w:t>
      </w:r>
      <w:proofErr w:type="spellEnd"/>
      <w:r w:rsidRPr="007E7EB9">
        <w:rPr>
          <w:bCs/>
        </w:rPr>
        <w:t>. Rekonstrueeritava Turvaste tee jääb Elektrilevi OÜ elektri madalpinge maakaabli kaitsevööndisse.</w:t>
      </w:r>
    </w:p>
    <w:p w14:paraId="217D4041" w14:textId="573D7C32" w:rsidR="007E7EB9" w:rsidRPr="007E7EB9" w:rsidRDefault="007E7EB9" w:rsidP="007E7EB9">
      <w:pPr>
        <w:suppressAutoHyphens w:val="0"/>
        <w:autoSpaceDE w:val="0"/>
        <w:autoSpaceDN w:val="0"/>
        <w:adjustRightInd w:val="0"/>
        <w:jc w:val="both"/>
        <w:rPr>
          <w:bCs/>
        </w:rPr>
      </w:pPr>
      <w:r w:rsidRPr="007E7EB9">
        <w:rPr>
          <w:bCs/>
        </w:rPr>
        <w:t>NB! Enne ehitustööde algust tuleb kohale kutsuda Elektrilevi OÜ esindaja ning maha märkide elektri maakaablite asukohad sh. Turvaste teega ristumise koht!</w:t>
      </w:r>
    </w:p>
    <w:p w14:paraId="5D16BF19" w14:textId="77777777" w:rsidR="007E7EB9" w:rsidRPr="007E7EB9" w:rsidRDefault="007E7EB9" w:rsidP="007E7EB9">
      <w:pPr>
        <w:suppressAutoHyphens w:val="0"/>
        <w:autoSpaceDE w:val="0"/>
        <w:autoSpaceDN w:val="0"/>
        <w:adjustRightInd w:val="0"/>
        <w:jc w:val="both"/>
        <w:rPr>
          <w:bCs/>
        </w:rPr>
      </w:pPr>
      <w:r w:rsidRPr="007E7EB9">
        <w:rPr>
          <w:bCs/>
        </w:rPr>
        <w:t>NB! Rekonstrueeritava Turvaste tee telg märgitakse maha vastavalt Elektrilevi OÜ elektri madalpinge maakaabli asukohale nõnda, et rekonstrueerimise käigus rajatav kruusast katend ei paikne elektri madalpinge maakaabli kohal vaid maakaabel peab jääma rekonstrueeritud katendi serva.</w:t>
      </w:r>
    </w:p>
    <w:p w14:paraId="4CAE18D8" w14:textId="2352361D" w:rsidR="007E7EB9" w:rsidRPr="007E7EB9" w:rsidRDefault="007E7EB9" w:rsidP="007E7EB9">
      <w:pPr>
        <w:suppressAutoHyphens w:val="0"/>
        <w:autoSpaceDE w:val="0"/>
        <w:autoSpaceDN w:val="0"/>
        <w:adjustRightInd w:val="0"/>
        <w:jc w:val="both"/>
        <w:rPr>
          <w:bCs/>
        </w:rPr>
      </w:pPr>
      <w:r w:rsidRPr="007E7EB9">
        <w:rPr>
          <w:bCs/>
        </w:rPr>
        <w:t xml:space="preserve">Turvaste tee (metsatee nr 6800034) rekonstrueeritava lõigu alguses paiknev ristumiskoht kohaliku pinnatud teega „Turvaste tee“ (nr 5180357) ja kohaliku kruuskattega teega „Turvaste ringtee“ (nr 5180365) on ette nähtud jätta </w:t>
      </w:r>
      <w:proofErr w:type="spellStart"/>
      <w:r w:rsidRPr="007E7EB9">
        <w:rPr>
          <w:bCs/>
        </w:rPr>
        <w:t>ol.olevasse</w:t>
      </w:r>
      <w:proofErr w:type="spellEnd"/>
      <w:r w:rsidRPr="007E7EB9">
        <w:rPr>
          <w:bCs/>
        </w:rPr>
        <w:t xml:space="preserve"> olukorda ehk Turvaste metsateele rajatav kruusast katendikonstruktsioon tuleb ca 5m pikkusel lõigul ühtlaselt </w:t>
      </w:r>
      <w:proofErr w:type="spellStart"/>
      <w:r w:rsidRPr="007E7EB9">
        <w:rPr>
          <w:bCs/>
        </w:rPr>
        <w:t>ol.oleva</w:t>
      </w:r>
      <w:proofErr w:type="spellEnd"/>
      <w:r w:rsidRPr="007E7EB9">
        <w:rPr>
          <w:bCs/>
        </w:rPr>
        <w:t xml:space="preserve"> kohaliku pinnatud tee „Turvaste tee“ tasapinnaga kokku viia.</w:t>
      </w:r>
    </w:p>
    <w:p w14:paraId="4DFBEC7C" w14:textId="30EC75B1" w:rsidR="007E7EB9" w:rsidRPr="007E7EB9" w:rsidRDefault="007E7EB9" w:rsidP="007E7EB9">
      <w:pPr>
        <w:suppressAutoHyphens w:val="0"/>
        <w:autoSpaceDE w:val="0"/>
        <w:autoSpaceDN w:val="0"/>
        <w:adjustRightInd w:val="0"/>
        <w:jc w:val="both"/>
        <w:rPr>
          <w:bCs/>
        </w:rPr>
      </w:pPr>
      <w:r w:rsidRPr="007E7EB9">
        <w:rPr>
          <w:bCs/>
        </w:rPr>
        <w:t>Turvaste tee rekonstrueerimise käigus on tee ja ümbritseva maapinna tasandamine pikettide 00+00...00+32 ja 02+00..03+80 vahemikus 4,0m laiuseks aluseks ning pikettide 00+32...02+00 vahemikus (ümbritsevast maapinnast madalamaks ehk kaussi sõidetud lõigul) 3,5m laiuseks aluseks. Tasandatud alusele on ette nähtud kahepoolse 4% põikkalde kujundamine ning seejärel aluse tihendamine.</w:t>
      </w:r>
    </w:p>
    <w:p w14:paraId="54AC3EF7" w14:textId="2F9F79A7" w:rsidR="007E7EB9" w:rsidRPr="007E7EB9" w:rsidRDefault="007E7EB9" w:rsidP="007E7EB9">
      <w:pPr>
        <w:suppressAutoHyphens w:val="0"/>
        <w:autoSpaceDE w:val="0"/>
        <w:autoSpaceDN w:val="0"/>
        <w:adjustRightInd w:val="0"/>
        <w:jc w:val="both"/>
        <w:rPr>
          <w:bCs/>
        </w:rPr>
      </w:pPr>
      <w:r w:rsidRPr="007E7EB9">
        <w:rPr>
          <w:bCs/>
        </w:rPr>
        <w:t>Profileeritud ning tihendatud alusele on pikettide 00+00...00+32 ja 02+00..03+80 vahemikus ette nähtud ainult uue kruusast katendikonstruktsiooni pealiskihi ehk kulumiskihi rajamine paksusega 0,15m ja pealt</w:t>
      </w:r>
      <w:r w:rsidR="00C0632C">
        <w:rPr>
          <w:bCs/>
        </w:rPr>
        <w:t xml:space="preserve"> </w:t>
      </w:r>
      <w:r w:rsidRPr="007E7EB9">
        <w:rPr>
          <w:bCs/>
        </w:rPr>
        <w:t xml:space="preserve">laiusega 3,5m. Katendikonstruktsiooni pealiskiht ehk kulumiskiht paksusega 0,15m on ette nähtud rajada </w:t>
      </w:r>
      <w:r w:rsidR="00505C7E">
        <w:rPr>
          <w:bCs/>
        </w:rPr>
        <w:t xml:space="preserve">purustatud </w:t>
      </w:r>
      <w:r w:rsidRPr="007E7EB9">
        <w:rPr>
          <w:bCs/>
        </w:rPr>
        <w:t>kruusast (positsioon nr.6).</w:t>
      </w:r>
    </w:p>
    <w:p w14:paraId="6EF8757A" w14:textId="75ADA6B5" w:rsidR="007E7EB9" w:rsidRPr="007E7EB9" w:rsidRDefault="007E7EB9" w:rsidP="007E7EB9">
      <w:pPr>
        <w:suppressAutoHyphens w:val="0"/>
        <w:autoSpaceDE w:val="0"/>
        <w:autoSpaceDN w:val="0"/>
        <w:adjustRightInd w:val="0"/>
        <w:jc w:val="both"/>
        <w:rPr>
          <w:bCs/>
        </w:rPr>
      </w:pPr>
      <w:r w:rsidRPr="007E7EB9">
        <w:rPr>
          <w:bCs/>
        </w:rPr>
        <w:t xml:space="preserve">Profileeritud ning tihendatud alusele on pikettide 00+32..02+00 vahemikus ette nähtud </w:t>
      </w:r>
      <w:r w:rsidR="00DC1434" w:rsidRPr="007E7EB9">
        <w:rPr>
          <w:bCs/>
        </w:rPr>
        <w:t xml:space="preserve">geotekstiili </w:t>
      </w:r>
      <w:r w:rsidRPr="007E7EB9">
        <w:rPr>
          <w:bCs/>
        </w:rPr>
        <w:t xml:space="preserve">(deklareeritud tõmbetugevus MD/CMD ≥15 </w:t>
      </w:r>
      <w:proofErr w:type="spellStart"/>
      <w:r w:rsidRPr="007E7EB9">
        <w:rPr>
          <w:bCs/>
        </w:rPr>
        <w:t>kN</w:t>
      </w:r>
      <w:proofErr w:type="spellEnd"/>
      <w:r w:rsidRPr="007E7EB9">
        <w:rPr>
          <w:bCs/>
        </w:rPr>
        <w:t>/m, mitte kootud kangas) paigaldamine laiusega 4m. Geotekstiilile on omakorda ette nähtud uue kahekihilise kruusast katendikonstruktsiooni rajamine pealt</w:t>
      </w:r>
      <w:r w:rsidR="00DC1434">
        <w:rPr>
          <w:bCs/>
        </w:rPr>
        <w:t xml:space="preserve"> </w:t>
      </w:r>
      <w:r w:rsidRPr="007E7EB9">
        <w:rPr>
          <w:bCs/>
        </w:rPr>
        <w:t xml:space="preserve">laiusega 3,50m ja kahepoolse 4% põikkaldega. Kruusast katendikonstruktsiooni aluskiht ehk kandev kiht paksusega 0,20m on ette nähtud rajada </w:t>
      </w:r>
      <w:r w:rsidR="00D54982">
        <w:rPr>
          <w:bCs/>
        </w:rPr>
        <w:lastRenderedPageBreak/>
        <w:t xml:space="preserve">sorteeritud </w:t>
      </w:r>
      <w:r w:rsidRPr="007E7EB9">
        <w:rPr>
          <w:bCs/>
        </w:rPr>
        <w:t>kruusast (positsioon nr.</w:t>
      </w:r>
      <w:r w:rsidR="00D54982">
        <w:rPr>
          <w:bCs/>
        </w:rPr>
        <w:t>4</w:t>
      </w:r>
      <w:r w:rsidRPr="007E7EB9">
        <w:rPr>
          <w:bCs/>
        </w:rPr>
        <w:t xml:space="preserve">) ja katendikonstruktsiooni pealiskiht ehk kulumiskiht paksusega 0,10m on ette nähtud rajada </w:t>
      </w:r>
      <w:r w:rsidR="00DE1891">
        <w:rPr>
          <w:bCs/>
        </w:rPr>
        <w:t xml:space="preserve">purustatud </w:t>
      </w:r>
      <w:r w:rsidRPr="007E7EB9">
        <w:rPr>
          <w:bCs/>
        </w:rPr>
        <w:t>kruusast (positsioon nr.6).</w:t>
      </w:r>
    </w:p>
    <w:p w14:paraId="4CBFAACD" w14:textId="0D58C554" w:rsidR="007E7EB9" w:rsidRPr="007E7EB9" w:rsidRDefault="007E7EB9" w:rsidP="007E7EB9">
      <w:pPr>
        <w:suppressAutoHyphens w:val="0"/>
        <w:autoSpaceDE w:val="0"/>
        <w:autoSpaceDN w:val="0"/>
        <w:adjustRightInd w:val="0"/>
        <w:jc w:val="both"/>
        <w:rPr>
          <w:bCs/>
        </w:rPr>
      </w:pPr>
      <w:r w:rsidRPr="007E7EB9">
        <w:rPr>
          <w:bCs/>
        </w:rPr>
        <w:t xml:space="preserve">Turvaste (metsatee nr 6800034) rekonstrueeritav lõik lõppeb kvartali PI028 erimil 24, kus on ette nähtud </w:t>
      </w:r>
      <w:proofErr w:type="spellStart"/>
      <w:r w:rsidRPr="007E7EB9">
        <w:rPr>
          <w:bCs/>
        </w:rPr>
        <w:t>ol.oleva</w:t>
      </w:r>
      <w:proofErr w:type="spellEnd"/>
      <w:r w:rsidRPr="007E7EB9">
        <w:rPr>
          <w:bCs/>
        </w:rPr>
        <w:t xml:space="preserve"> </w:t>
      </w:r>
      <w:proofErr w:type="spellStart"/>
      <w:r w:rsidRPr="007E7EB9">
        <w:rPr>
          <w:bCs/>
        </w:rPr>
        <w:t>mahasõidukoha</w:t>
      </w:r>
      <w:proofErr w:type="spellEnd"/>
      <w:r w:rsidRPr="007E7EB9">
        <w:rPr>
          <w:bCs/>
        </w:rPr>
        <w:t xml:space="preserve"> rekonstrueerimine ehk kruuskattega </w:t>
      </w:r>
      <w:proofErr w:type="spellStart"/>
      <w:r w:rsidRPr="007E7EB9">
        <w:rPr>
          <w:bCs/>
        </w:rPr>
        <w:t>mahasõidukoha</w:t>
      </w:r>
      <w:proofErr w:type="spellEnd"/>
      <w:r w:rsidRPr="007E7EB9">
        <w:rPr>
          <w:bCs/>
        </w:rPr>
        <w:t xml:space="preserve"> rajamine vastavalt kogumikus „Maaparandusrajatiste tüüpjoonised“ toodud tüüpjoonisele „</w:t>
      </w:r>
      <w:proofErr w:type="spellStart"/>
      <w:r w:rsidRPr="007E7EB9">
        <w:rPr>
          <w:bCs/>
        </w:rPr>
        <w:t>Mahasõit</w:t>
      </w:r>
      <w:proofErr w:type="spellEnd"/>
      <w:r w:rsidRPr="007E7EB9">
        <w:rPr>
          <w:bCs/>
        </w:rPr>
        <w:t xml:space="preserve"> põllule – M3“. Turvaste tee rekonstrueeritavalt lõigult eramaale pääsemiseks on ette nähtud kahe vähendatud mõõtmetega </w:t>
      </w:r>
      <w:proofErr w:type="spellStart"/>
      <w:r w:rsidRPr="007E7EB9">
        <w:rPr>
          <w:bCs/>
        </w:rPr>
        <w:t>mahasõidukohta</w:t>
      </w:r>
      <w:proofErr w:type="spellEnd"/>
      <w:r w:rsidRPr="007E7EB9">
        <w:rPr>
          <w:bCs/>
        </w:rPr>
        <w:t xml:space="preserve"> M_L5R5 </w:t>
      </w:r>
      <w:r w:rsidR="00D354A3">
        <w:rPr>
          <w:bCs/>
        </w:rPr>
        <w:t xml:space="preserve">(2tk) </w:t>
      </w:r>
      <w:r w:rsidRPr="007E7EB9">
        <w:rPr>
          <w:bCs/>
        </w:rPr>
        <w:t xml:space="preserve">rajamine </w:t>
      </w:r>
      <w:proofErr w:type="spellStart"/>
      <w:r w:rsidRPr="007E7EB9">
        <w:rPr>
          <w:bCs/>
        </w:rPr>
        <w:t>ol.olevate</w:t>
      </w:r>
      <w:proofErr w:type="spellEnd"/>
      <w:r w:rsidRPr="007E7EB9">
        <w:rPr>
          <w:bCs/>
        </w:rPr>
        <w:t xml:space="preserve"> katteta </w:t>
      </w:r>
      <w:proofErr w:type="spellStart"/>
      <w:r w:rsidRPr="007E7EB9">
        <w:rPr>
          <w:bCs/>
        </w:rPr>
        <w:t>mahasõidukohtade</w:t>
      </w:r>
      <w:proofErr w:type="spellEnd"/>
      <w:r w:rsidRPr="007E7EB9">
        <w:rPr>
          <w:bCs/>
        </w:rPr>
        <w:t xml:space="preserve"> asemele.</w:t>
      </w:r>
    </w:p>
    <w:p w14:paraId="0340D086" w14:textId="70086073" w:rsidR="00F2638B" w:rsidRPr="005E35DB" w:rsidRDefault="007E7EB9" w:rsidP="007E7EB9">
      <w:pPr>
        <w:suppressAutoHyphens w:val="0"/>
        <w:autoSpaceDE w:val="0"/>
        <w:autoSpaceDN w:val="0"/>
        <w:adjustRightInd w:val="0"/>
        <w:jc w:val="both"/>
        <w:rPr>
          <w:bCs/>
          <w:highlight w:val="yellow"/>
        </w:rPr>
      </w:pPr>
      <w:r w:rsidRPr="007E7EB9">
        <w:rPr>
          <w:bCs/>
        </w:rPr>
        <w:t xml:space="preserve">Turvaste tee rekonstrueerimise käigus on ette nähtud ka Elektrilevi OÜ elektri madalpinge maakaabli kaitsmine kaablikaitsetoruga 750N. Elektri madalpinge maakaabli kaitsmine kaablikaitsetoruga on ette nähtud maakaabli ristumisel rekonstrueeritava Turvaste teega ning elektri maakaabli ristumistel rekonstrueeritava </w:t>
      </w:r>
      <w:proofErr w:type="spellStart"/>
      <w:r w:rsidRPr="007E7EB9">
        <w:rPr>
          <w:bCs/>
        </w:rPr>
        <w:t>mahasõidukohaga</w:t>
      </w:r>
      <w:proofErr w:type="spellEnd"/>
      <w:r w:rsidRPr="007E7EB9">
        <w:rPr>
          <w:bCs/>
        </w:rPr>
        <w:t xml:space="preserve"> M_L5R5.</w:t>
      </w:r>
      <w:r w:rsidR="00F2638B" w:rsidRPr="005E35DB">
        <w:rPr>
          <w:bCs/>
          <w:highlight w:val="yellow"/>
        </w:rPr>
        <w:t xml:space="preserve"> </w:t>
      </w:r>
    </w:p>
    <w:p w14:paraId="7ED2E37E" w14:textId="55562673" w:rsidR="00257B7D" w:rsidRPr="00257B7D" w:rsidRDefault="00257B7D" w:rsidP="00257B7D">
      <w:pPr>
        <w:suppressAutoHyphens w:val="0"/>
        <w:autoSpaceDE w:val="0"/>
        <w:autoSpaceDN w:val="0"/>
        <w:adjustRightInd w:val="0"/>
        <w:jc w:val="both"/>
        <w:rPr>
          <w:bCs/>
        </w:rPr>
      </w:pPr>
      <w:r w:rsidRPr="00EB77D2">
        <w:rPr>
          <w:b/>
        </w:rPr>
        <w:t xml:space="preserve">Põlluotsa tee </w:t>
      </w:r>
      <w:r w:rsidR="00CC3560">
        <w:rPr>
          <w:b/>
        </w:rPr>
        <w:t>(</w:t>
      </w:r>
      <w:r w:rsidRPr="00EB77D2">
        <w:rPr>
          <w:b/>
        </w:rPr>
        <w:t>2</w:t>
      </w:r>
      <w:r w:rsidR="00CC3560">
        <w:rPr>
          <w:b/>
        </w:rPr>
        <w:t>,</w:t>
      </w:r>
      <w:r w:rsidRPr="00EB77D2">
        <w:rPr>
          <w:b/>
        </w:rPr>
        <w:t>274</w:t>
      </w:r>
      <w:r w:rsidR="00CC3560">
        <w:rPr>
          <w:b/>
        </w:rPr>
        <w:t xml:space="preserve"> k</w:t>
      </w:r>
      <w:r w:rsidRPr="00EB77D2">
        <w:rPr>
          <w:b/>
        </w:rPr>
        <w:t>m</w:t>
      </w:r>
      <w:r w:rsidR="00CC3560">
        <w:rPr>
          <w:b/>
        </w:rPr>
        <w:t>)</w:t>
      </w:r>
      <w:r w:rsidRPr="00EB77D2">
        <w:rPr>
          <w:b/>
        </w:rPr>
        <w:t xml:space="preserve"> </w:t>
      </w:r>
      <w:r w:rsidRPr="00257B7D">
        <w:rPr>
          <w:bCs/>
        </w:rPr>
        <w:t xml:space="preserve">saab alguse ristumisel kohaliku pinnatud teega „Selgküla tee“ (nr 5180358) ning antud teede ristumiskohas on kahe haruline pinnatud </w:t>
      </w:r>
      <w:proofErr w:type="spellStart"/>
      <w:r w:rsidRPr="00257B7D">
        <w:rPr>
          <w:bCs/>
        </w:rPr>
        <w:t>mahasõidukoht</w:t>
      </w:r>
      <w:proofErr w:type="spellEnd"/>
      <w:r w:rsidRPr="00257B7D">
        <w:rPr>
          <w:bCs/>
        </w:rPr>
        <w:t xml:space="preserve"> pikkusega 47m, mis jääb </w:t>
      </w:r>
      <w:proofErr w:type="spellStart"/>
      <w:r w:rsidRPr="00257B7D">
        <w:rPr>
          <w:bCs/>
        </w:rPr>
        <w:t>ol.olevasse</w:t>
      </w:r>
      <w:proofErr w:type="spellEnd"/>
      <w:r w:rsidRPr="00257B7D">
        <w:rPr>
          <w:bCs/>
        </w:rPr>
        <w:t xml:space="preserve"> olukorda ehk Põlluotsa tee rekonstrueeritava lõigu pikkus on 2227m. Rekonstrueeritava Põlluotsa tee </w:t>
      </w:r>
      <w:proofErr w:type="spellStart"/>
      <w:r w:rsidRPr="00257B7D">
        <w:rPr>
          <w:bCs/>
        </w:rPr>
        <w:t>ol.oleva</w:t>
      </w:r>
      <w:proofErr w:type="spellEnd"/>
      <w:r w:rsidRPr="00257B7D">
        <w:rPr>
          <w:bCs/>
        </w:rPr>
        <w:t xml:space="preserve"> kruusast katendi laiuseks on valdaval 4,00...4,50m ning Põlluotsa tee on kohati ümbritsevast maapinnast madalamaks ehk kaussi sõidetud ning samuti esineb lõike, kus teeserva on tekkinud pinnase „kraed“, mis takistavad sademevee äravoolu rekonstrueeritavalt teelt. Rekonstrueeritav Põlluotsa tee paikneb valdavalt RMK katastriüksustel kuid samas läbib ja piirneb ka mitmete era katastriüksustega. Rekonstrueeritav Põlluotsa tee lõppeb ristumisel kohaliku pinnatud teega „Turvaste tee“ (nr 5180357) ning antud teede ristumiskohas paiknev kruuskattega </w:t>
      </w:r>
      <w:proofErr w:type="spellStart"/>
      <w:r w:rsidRPr="00257B7D">
        <w:rPr>
          <w:bCs/>
        </w:rPr>
        <w:t>mahasõidukoht</w:t>
      </w:r>
      <w:proofErr w:type="spellEnd"/>
      <w:r w:rsidRPr="00257B7D">
        <w:rPr>
          <w:bCs/>
        </w:rPr>
        <w:t xml:space="preserve">. Rekonstrueeritava Põlluotsa tee jääb Elektrilevi OÜ elektri madalpinge ja </w:t>
      </w:r>
      <w:proofErr w:type="spellStart"/>
      <w:r w:rsidRPr="00257B7D">
        <w:rPr>
          <w:bCs/>
        </w:rPr>
        <w:t>keskpinge</w:t>
      </w:r>
      <w:proofErr w:type="spellEnd"/>
      <w:r w:rsidRPr="00257B7D">
        <w:rPr>
          <w:bCs/>
        </w:rPr>
        <w:t xml:space="preserve"> maakaabli kaitsevööndisse.</w:t>
      </w:r>
    </w:p>
    <w:p w14:paraId="7B6E50CE" w14:textId="650DDF7E" w:rsidR="00257B7D" w:rsidRPr="00257B7D" w:rsidRDefault="00257B7D" w:rsidP="00257B7D">
      <w:pPr>
        <w:suppressAutoHyphens w:val="0"/>
        <w:autoSpaceDE w:val="0"/>
        <w:autoSpaceDN w:val="0"/>
        <w:adjustRightInd w:val="0"/>
        <w:jc w:val="both"/>
        <w:rPr>
          <w:bCs/>
        </w:rPr>
      </w:pPr>
      <w:r w:rsidRPr="00257B7D">
        <w:rPr>
          <w:bCs/>
        </w:rPr>
        <w:t>NB! Enne ehitustööde algust tuleb kohale kutsuda Elektrilevi OÜ esindaja ning maha märkide elektri maakaablite asukohad sh. Põlluotsa teega ristumise koht!</w:t>
      </w:r>
    </w:p>
    <w:p w14:paraId="521EEEBD" w14:textId="77777777" w:rsidR="00257B7D" w:rsidRPr="00257B7D" w:rsidRDefault="00257B7D" w:rsidP="00257B7D">
      <w:pPr>
        <w:suppressAutoHyphens w:val="0"/>
        <w:autoSpaceDE w:val="0"/>
        <w:autoSpaceDN w:val="0"/>
        <w:adjustRightInd w:val="0"/>
        <w:jc w:val="both"/>
        <w:rPr>
          <w:bCs/>
        </w:rPr>
      </w:pPr>
      <w:r w:rsidRPr="00257B7D">
        <w:rPr>
          <w:bCs/>
        </w:rPr>
        <w:t xml:space="preserve">NB! Rekonstrueeritava Põlluotsa tee telg märgitakse maha vastavalt Elektrilevi OÜ elektri </w:t>
      </w:r>
      <w:proofErr w:type="spellStart"/>
      <w:r w:rsidRPr="00257B7D">
        <w:rPr>
          <w:bCs/>
        </w:rPr>
        <w:t>keskpinge</w:t>
      </w:r>
      <w:proofErr w:type="spellEnd"/>
      <w:r w:rsidRPr="00257B7D">
        <w:rPr>
          <w:bCs/>
        </w:rPr>
        <w:t xml:space="preserve"> maakaabli asukohale nõnda, et rekonstrueerimise käigus rajatav kruusast katend ei paikne elektri </w:t>
      </w:r>
      <w:proofErr w:type="spellStart"/>
      <w:r w:rsidRPr="00257B7D">
        <w:rPr>
          <w:bCs/>
        </w:rPr>
        <w:t>keskpinge</w:t>
      </w:r>
      <w:proofErr w:type="spellEnd"/>
      <w:r w:rsidRPr="00257B7D">
        <w:rPr>
          <w:bCs/>
        </w:rPr>
        <w:t xml:space="preserve"> maakaabli kohal vaid maakaabel peab jääma rekonstrueeritud katendi serva.</w:t>
      </w:r>
    </w:p>
    <w:p w14:paraId="07B9A4E7" w14:textId="359DF294" w:rsidR="00257B7D" w:rsidRPr="00257B7D" w:rsidRDefault="00257B7D" w:rsidP="00257B7D">
      <w:pPr>
        <w:suppressAutoHyphens w:val="0"/>
        <w:autoSpaceDE w:val="0"/>
        <w:autoSpaceDN w:val="0"/>
        <w:adjustRightInd w:val="0"/>
        <w:jc w:val="both"/>
        <w:rPr>
          <w:bCs/>
        </w:rPr>
      </w:pPr>
      <w:r w:rsidRPr="00257B7D">
        <w:rPr>
          <w:bCs/>
        </w:rPr>
        <w:t xml:space="preserve">Rekonstrueeritava Põlluotsa tee (metsatee nr 5150366) ja kohaliku pinnatud tee „Selgküla tee“ (nr 5180358) ristumiskohas paiknev kahe haruline pinnatud </w:t>
      </w:r>
      <w:proofErr w:type="spellStart"/>
      <w:r w:rsidRPr="00257B7D">
        <w:rPr>
          <w:bCs/>
        </w:rPr>
        <w:t>mahasõidukoht</w:t>
      </w:r>
      <w:proofErr w:type="spellEnd"/>
      <w:r w:rsidRPr="00257B7D">
        <w:rPr>
          <w:bCs/>
        </w:rPr>
        <w:t xml:space="preserve"> pikkusega 47m </w:t>
      </w:r>
      <w:r w:rsidR="002D3E59">
        <w:rPr>
          <w:bCs/>
        </w:rPr>
        <w:t>jääb</w:t>
      </w:r>
      <w:r w:rsidRPr="00257B7D">
        <w:rPr>
          <w:bCs/>
        </w:rPr>
        <w:t xml:space="preserve"> </w:t>
      </w:r>
      <w:proofErr w:type="spellStart"/>
      <w:r w:rsidRPr="00257B7D">
        <w:rPr>
          <w:bCs/>
        </w:rPr>
        <w:t>ol.olevasse</w:t>
      </w:r>
      <w:proofErr w:type="spellEnd"/>
      <w:r w:rsidRPr="00257B7D">
        <w:rPr>
          <w:bCs/>
        </w:rPr>
        <w:t xml:space="preserve"> olukorda ehk Põlluotsa metsateele rajatav kruusast katendikonstruktsioon tuleb ca 5m pikkusel lõigul ühtlaselt </w:t>
      </w:r>
      <w:proofErr w:type="spellStart"/>
      <w:r w:rsidRPr="00257B7D">
        <w:rPr>
          <w:bCs/>
        </w:rPr>
        <w:t>ol.oleva</w:t>
      </w:r>
      <w:proofErr w:type="spellEnd"/>
      <w:r w:rsidRPr="00257B7D">
        <w:rPr>
          <w:bCs/>
        </w:rPr>
        <w:t xml:space="preserve"> pinnatud </w:t>
      </w:r>
      <w:proofErr w:type="spellStart"/>
      <w:r w:rsidRPr="00257B7D">
        <w:rPr>
          <w:bCs/>
        </w:rPr>
        <w:t>mahasõidukoha</w:t>
      </w:r>
      <w:proofErr w:type="spellEnd"/>
      <w:r w:rsidRPr="00257B7D">
        <w:rPr>
          <w:bCs/>
        </w:rPr>
        <w:t xml:space="preserve"> tasapinnaga kokku viia.</w:t>
      </w:r>
    </w:p>
    <w:p w14:paraId="77F7D608" w14:textId="49B449B2" w:rsidR="00257B7D" w:rsidRPr="00257B7D" w:rsidRDefault="00257B7D" w:rsidP="00257B7D">
      <w:pPr>
        <w:suppressAutoHyphens w:val="0"/>
        <w:autoSpaceDE w:val="0"/>
        <w:autoSpaceDN w:val="0"/>
        <w:adjustRightInd w:val="0"/>
        <w:jc w:val="both"/>
        <w:rPr>
          <w:bCs/>
        </w:rPr>
      </w:pPr>
      <w:r w:rsidRPr="00257B7D">
        <w:rPr>
          <w:bCs/>
        </w:rPr>
        <w:t xml:space="preserve">Põlluotsa tee rekonstrueerimise käigus on tee ja ümbritseva maapinna tasandamine pikettide 00+47...04+02 ja 07+64...22+53 vahemikus 6,0m laiuseks aluseks ning pikettide 04+02... 07+64 vahemikus 5,0m laiuseks aluseks. Tasandatud alusele on ette nähtud kahepoolse 4% põikkalde kujundamine ning seejärel aluse tihendamine. Teetrassi tasandamise samaaegselt on vajalik ka kolmes kohas </w:t>
      </w:r>
      <w:proofErr w:type="spellStart"/>
      <w:r w:rsidRPr="00257B7D">
        <w:rPr>
          <w:bCs/>
        </w:rPr>
        <w:t>ol.oleva</w:t>
      </w:r>
      <w:proofErr w:type="spellEnd"/>
      <w:r w:rsidRPr="00257B7D">
        <w:rPr>
          <w:bCs/>
        </w:rPr>
        <w:t xml:space="preserve"> teetrassi täitmine juurde veetava mineraalpinnasega kuna teetrass läbib ca 10m pikkust ümbritsevast maapinnast madalamaks sõidetud kohtasid.</w:t>
      </w:r>
    </w:p>
    <w:p w14:paraId="79DADFDF" w14:textId="47CEEEA5" w:rsidR="00257B7D" w:rsidRPr="00257B7D" w:rsidRDefault="00257B7D" w:rsidP="00257B7D">
      <w:pPr>
        <w:suppressAutoHyphens w:val="0"/>
        <w:autoSpaceDE w:val="0"/>
        <w:autoSpaceDN w:val="0"/>
        <w:adjustRightInd w:val="0"/>
        <w:jc w:val="both"/>
        <w:rPr>
          <w:bCs/>
        </w:rPr>
      </w:pPr>
      <w:r w:rsidRPr="00257B7D">
        <w:rPr>
          <w:bCs/>
        </w:rPr>
        <w:t xml:space="preserve">Profileeritud ning tihendatud alusele on ette nähtud </w:t>
      </w:r>
      <w:r w:rsidR="00CC3560" w:rsidRPr="00257B7D">
        <w:rPr>
          <w:bCs/>
        </w:rPr>
        <w:t xml:space="preserve">geotekstiili </w:t>
      </w:r>
      <w:r w:rsidR="00CC3560">
        <w:rPr>
          <w:bCs/>
        </w:rPr>
        <w:t>(</w:t>
      </w:r>
      <w:r w:rsidRPr="00257B7D">
        <w:rPr>
          <w:bCs/>
        </w:rPr>
        <w:t xml:space="preserve">deklareeritud tõmbetugevus MD/CMD ≥15 </w:t>
      </w:r>
      <w:proofErr w:type="spellStart"/>
      <w:r w:rsidRPr="00257B7D">
        <w:rPr>
          <w:bCs/>
        </w:rPr>
        <w:t>kN</w:t>
      </w:r>
      <w:proofErr w:type="spellEnd"/>
      <w:r w:rsidRPr="00257B7D">
        <w:rPr>
          <w:bCs/>
        </w:rPr>
        <w:t>/m, mitte kootud kangas) paigaldamine laiusega 5m. Geotekstiilile on omakorda ette nähtud uue kahekihilise kruusast katendikonstruktsiooni rajamine pikettide 00+47...04+02 ja 07+64...22+53 vahemikus pealt</w:t>
      </w:r>
      <w:r w:rsidR="00164B23">
        <w:rPr>
          <w:bCs/>
        </w:rPr>
        <w:t xml:space="preserve"> </w:t>
      </w:r>
      <w:r w:rsidRPr="00257B7D">
        <w:rPr>
          <w:bCs/>
        </w:rPr>
        <w:t>laiusega 4,50m ning pikettide 04+02... 07+64 vahemikus pealt</w:t>
      </w:r>
      <w:r w:rsidR="00164B23">
        <w:rPr>
          <w:bCs/>
        </w:rPr>
        <w:t xml:space="preserve"> </w:t>
      </w:r>
      <w:r w:rsidRPr="00257B7D">
        <w:rPr>
          <w:bCs/>
        </w:rPr>
        <w:t xml:space="preserve">laiusega 4,00m. Rajatavale kruusast katendikonstruktsioonile on ette nähtud kahepoolse 4% põikkalde kujundamine. Kruusast katendikonstruktsiooni aluskiht ehk kandev kiht paksusega 0,20m on ette nähtud rajada </w:t>
      </w:r>
      <w:r w:rsidR="00CC3560" w:rsidRPr="00CC3560">
        <w:rPr>
          <w:bCs/>
        </w:rPr>
        <w:t>sorteeritud kruusast (positsioon nr.4)</w:t>
      </w:r>
      <w:r w:rsidRPr="00257B7D">
        <w:rPr>
          <w:bCs/>
        </w:rPr>
        <w:t xml:space="preserve"> ja katendikonstruktsiooni pealiskiht ehk kulumiskiht paksusega 0,10m on ette nähtud rajada </w:t>
      </w:r>
      <w:r w:rsidR="00050A20" w:rsidRPr="00050A20">
        <w:rPr>
          <w:bCs/>
        </w:rPr>
        <w:t>purustatud kruusast (positsioon nr.6)</w:t>
      </w:r>
      <w:r w:rsidRPr="00257B7D">
        <w:rPr>
          <w:bCs/>
        </w:rPr>
        <w:t>.</w:t>
      </w:r>
    </w:p>
    <w:p w14:paraId="5CCB6EAA" w14:textId="7A7AC238" w:rsidR="00257B7D" w:rsidRPr="00257B7D" w:rsidRDefault="00257B7D" w:rsidP="00257B7D">
      <w:pPr>
        <w:suppressAutoHyphens w:val="0"/>
        <w:autoSpaceDE w:val="0"/>
        <w:autoSpaceDN w:val="0"/>
        <w:adjustRightInd w:val="0"/>
        <w:jc w:val="both"/>
        <w:rPr>
          <w:bCs/>
        </w:rPr>
      </w:pPr>
      <w:r w:rsidRPr="00257B7D">
        <w:rPr>
          <w:bCs/>
        </w:rPr>
        <w:lastRenderedPageBreak/>
        <w:t xml:space="preserve">Rekonstrueeritava Põlluotsa tee (metsatee nr 5150366) lõppeb ristumisel kohaliku pinnatud teega „Turvaste tee“ (nr 5180357) ning antud teede ristumiskohas paiknev kruuskattega </w:t>
      </w:r>
      <w:proofErr w:type="spellStart"/>
      <w:r w:rsidRPr="00257B7D">
        <w:rPr>
          <w:bCs/>
        </w:rPr>
        <w:t>mahasõidukoht</w:t>
      </w:r>
      <w:proofErr w:type="spellEnd"/>
      <w:r w:rsidRPr="00257B7D">
        <w:rPr>
          <w:bCs/>
        </w:rPr>
        <w:t xml:space="preserve"> on ette nähtud rekonstrueerida. Põlluotsa tee </w:t>
      </w:r>
      <w:proofErr w:type="spellStart"/>
      <w:r w:rsidRPr="00257B7D">
        <w:rPr>
          <w:bCs/>
        </w:rPr>
        <w:t>mahasõidukoha</w:t>
      </w:r>
      <w:proofErr w:type="spellEnd"/>
      <w:r w:rsidRPr="00257B7D">
        <w:rPr>
          <w:bCs/>
        </w:rPr>
        <w:t xml:space="preserve"> rekonstrueerimise käigus on ette nähtud uue kruusast katendikonstruktsiooni rajamine ning Põlluotsa teelt vasakule pöörderaadiuse suurendamine </w:t>
      </w:r>
      <w:r w:rsidR="002F774D">
        <w:rPr>
          <w:bCs/>
        </w:rPr>
        <w:t>(</w:t>
      </w:r>
      <w:r w:rsidR="002F774D" w:rsidRPr="00257B7D">
        <w:rPr>
          <w:bCs/>
        </w:rPr>
        <w:t>vasakule on 15m</w:t>
      </w:r>
      <w:r w:rsidR="002F774D">
        <w:rPr>
          <w:bCs/>
        </w:rPr>
        <w:t>) rekonstrueeritavale</w:t>
      </w:r>
      <w:r w:rsidRPr="00257B7D">
        <w:rPr>
          <w:bCs/>
        </w:rPr>
        <w:t xml:space="preserve"> Põlluotsa teel</w:t>
      </w:r>
      <w:r w:rsidR="002F774D">
        <w:rPr>
          <w:bCs/>
        </w:rPr>
        <w:t>e</w:t>
      </w:r>
      <w:r w:rsidRPr="00257B7D">
        <w:rPr>
          <w:bCs/>
        </w:rPr>
        <w:t xml:space="preserve">. </w:t>
      </w:r>
      <w:proofErr w:type="spellStart"/>
      <w:r w:rsidRPr="00257B7D">
        <w:rPr>
          <w:bCs/>
        </w:rPr>
        <w:t>Ol.oleva</w:t>
      </w:r>
      <w:proofErr w:type="spellEnd"/>
      <w:r w:rsidRPr="00257B7D">
        <w:rPr>
          <w:bCs/>
        </w:rPr>
        <w:t xml:space="preserve"> kruuskattega </w:t>
      </w:r>
      <w:proofErr w:type="spellStart"/>
      <w:r w:rsidRPr="00257B7D">
        <w:rPr>
          <w:bCs/>
        </w:rPr>
        <w:t>mahasõidukoha</w:t>
      </w:r>
      <w:proofErr w:type="spellEnd"/>
      <w:r w:rsidRPr="00257B7D">
        <w:rPr>
          <w:bCs/>
        </w:rPr>
        <w:t xml:space="preserve"> rekonstrueerimise käigus on esmalt ette nähtud </w:t>
      </w:r>
      <w:proofErr w:type="spellStart"/>
      <w:r w:rsidRPr="00257B7D">
        <w:rPr>
          <w:bCs/>
        </w:rPr>
        <w:t>ol.oleva</w:t>
      </w:r>
      <w:proofErr w:type="spellEnd"/>
      <w:r w:rsidRPr="00257B7D">
        <w:rPr>
          <w:bCs/>
        </w:rPr>
        <w:t xml:space="preserve"> </w:t>
      </w:r>
      <w:proofErr w:type="spellStart"/>
      <w:r w:rsidRPr="00257B7D">
        <w:rPr>
          <w:bCs/>
        </w:rPr>
        <w:t>mahasõidukoha</w:t>
      </w:r>
      <w:proofErr w:type="spellEnd"/>
      <w:r w:rsidRPr="00257B7D">
        <w:rPr>
          <w:bCs/>
        </w:rPr>
        <w:t xml:space="preserve"> kruuskatte ja tee vasakus servas </w:t>
      </w:r>
      <w:proofErr w:type="spellStart"/>
      <w:r w:rsidRPr="00257B7D">
        <w:rPr>
          <w:bCs/>
        </w:rPr>
        <w:t>ol.oleva</w:t>
      </w:r>
      <w:proofErr w:type="spellEnd"/>
      <w:r w:rsidRPr="00257B7D">
        <w:rPr>
          <w:bCs/>
        </w:rPr>
        <w:t xml:space="preserve"> pinnase koorimine ≈0,25m paksuse kihina ning saadud pinnase minema vedamine. Seejärel saadud alus tasandatakse ja tihendatakse ning rajatakse sama kruusast katendikonstruktsioon, mis Põlluotsa teel. </w:t>
      </w:r>
    </w:p>
    <w:p w14:paraId="036144F5" w14:textId="37497A91" w:rsidR="00257B7D" w:rsidRPr="00257B7D" w:rsidRDefault="00257B7D" w:rsidP="00257B7D">
      <w:pPr>
        <w:suppressAutoHyphens w:val="0"/>
        <w:autoSpaceDE w:val="0"/>
        <w:autoSpaceDN w:val="0"/>
        <w:adjustRightInd w:val="0"/>
        <w:jc w:val="both"/>
        <w:rPr>
          <w:bCs/>
        </w:rPr>
      </w:pPr>
      <w:r w:rsidRPr="00257B7D">
        <w:rPr>
          <w:bCs/>
        </w:rPr>
        <w:t xml:space="preserve">Rekonstrueeritavalt Põlluotsa teelt metsamaale pääsemiseks on ette nähtud kruuskattega </w:t>
      </w:r>
      <w:proofErr w:type="spellStart"/>
      <w:r w:rsidRPr="00257B7D">
        <w:rPr>
          <w:bCs/>
        </w:rPr>
        <w:t>mahasõidukoha</w:t>
      </w:r>
      <w:proofErr w:type="spellEnd"/>
      <w:r w:rsidRPr="00257B7D">
        <w:rPr>
          <w:bCs/>
        </w:rPr>
        <w:t xml:space="preserve"> rajamine vastavalt kogumikus „Maaparandusrajatiste tüüpjoonised“ toodud tüüpjoonisele „</w:t>
      </w:r>
      <w:proofErr w:type="spellStart"/>
      <w:r w:rsidRPr="00257B7D">
        <w:rPr>
          <w:bCs/>
        </w:rPr>
        <w:t>Mahasõit</w:t>
      </w:r>
      <w:proofErr w:type="spellEnd"/>
      <w:r w:rsidRPr="00257B7D">
        <w:rPr>
          <w:bCs/>
        </w:rPr>
        <w:t xml:space="preserve"> põllule – M3“</w:t>
      </w:r>
      <w:r w:rsidR="0068795F">
        <w:rPr>
          <w:bCs/>
        </w:rPr>
        <w:t xml:space="preserve"> (</w:t>
      </w:r>
      <w:r w:rsidR="0026727D">
        <w:rPr>
          <w:bCs/>
        </w:rPr>
        <w:t>8tk</w:t>
      </w:r>
      <w:r w:rsidR="0068795F">
        <w:rPr>
          <w:bCs/>
        </w:rPr>
        <w:t>)</w:t>
      </w:r>
      <w:r w:rsidRPr="00257B7D">
        <w:rPr>
          <w:bCs/>
        </w:rPr>
        <w:t xml:space="preserve"> ning vähendatud mõõtmetega </w:t>
      </w:r>
      <w:proofErr w:type="spellStart"/>
      <w:r w:rsidRPr="00257B7D">
        <w:rPr>
          <w:bCs/>
        </w:rPr>
        <w:t>mahasõidukohtade</w:t>
      </w:r>
      <w:proofErr w:type="spellEnd"/>
      <w:r w:rsidRPr="00257B7D">
        <w:rPr>
          <w:bCs/>
        </w:rPr>
        <w:t xml:space="preserve"> M_L5R5</w:t>
      </w:r>
      <w:r w:rsidR="0026727D">
        <w:rPr>
          <w:bCs/>
        </w:rPr>
        <w:t xml:space="preserve"> (</w:t>
      </w:r>
      <w:r w:rsidR="007C7DA8">
        <w:rPr>
          <w:bCs/>
        </w:rPr>
        <w:t>4tk</w:t>
      </w:r>
      <w:r w:rsidR="0026727D">
        <w:rPr>
          <w:bCs/>
        </w:rPr>
        <w:t>)</w:t>
      </w:r>
      <w:r w:rsidRPr="00257B7D">
        <w:rPr>
          <w:bCs/>
        </w:rPr>
        <w:t xml:space="preserve"> rajamine.</w:t>
      </w:r>
    </w:p>
    <w:p w14:paraId="3BE5459D" w14:textId="459F0C46" w:rsidR="00C90B7E" w:rsidRPr="007C7DA8" w:rsidRDefault="00257B7D" w:rsidP="00257B7D">
      <w:pPr>
        <w:suppressAutoHyphens w:val="0"/>
        <w:autoSpaceDE w:val="0"/>
        <w:autoSpaceDN w:val="0"/>
        <w:adjustRightInd w:val="0"/>
        <w:jc w:val="both"/>
      </w:pPr>
      <w:r w:rsidRPr="00257B7D">
        <w:rPr>
          <w:bCs/>
        </w:rPr>
        <w:t xml:space="preserve">Põlluotsa tee rekonstrueerimise käigus on ette nähtud ka Elektrilevi OÜ elektri madalpinge ja </w:t>
      </w:r>
      <w:proofErr w:type="spellStart"/>
      <w:r w:rsidRPr="00257B7D">
        <w:rPr>
          <w:bCs/>
        </w:rPr>
        <w:t>keskpinge</w:t>
      </w:r>
      <w:proofErr w:type="spellEnd"/>
      <w:r w:rsidRPr="00257B7D">
        <w:rPr>
          <w:bCs/>
        </w:rPr>
        <w:t xml:space="preserve"> maakaablite kaitsmine kaablikaitsetoruga 750N. Elektri madalpinge maakaabli kaitsmine kaablikaitsetoruga on ette nähtud madalpinge maakaabli ristumisel rekonstrueeritava Põlluotsa teega ning elektri madalpinge ja </w:t>
      </w:r>
      <w:proofErr w:type="spellStart"/>
      <w:r w:rsidRPr="00257B7D">
        <w:rPr>
          <w:bCs/>
        </w:rPr>
        <w:t>keskpinge</w:t>
      </w:r>
      <w:proofErr w:type="spellEnd"/>
      <w:r w:rsidRPr="00257B7D">
        <w:rPr>
          <w:bCs/>
        </w:rPr>
        <w:t xml:space="preserve"> maakaablite ristumistel </w:t>
      </w:r>
      <w:r w:rsidRPr="007C7DA8">
        <w:rPr>
          <w:bCs/>
        </w:rPr>
        <w:t xml:space="preserve">rekonstrueeritavate </w:t>
      </w:r>
      <w:proofErr w:type="spellStart"/>
      <w:r w:rsidRPr="007C7DA8">
        <w:rPr>
          <w:bCs/>
        </w:rPr>
        <w:t>mahasõidukohaga</w:t>
      </w:r>
      <w:proofErr w:type="spellEnd"/>
      <w:r w:rsidRPr="007C7DA8">
        <w:rPr>
          <w:bCs/>
        </w:rPr>
        <w:t xml:space="preserve"> M3 ja M_L5R5.</w:t>
      </w:r>
      <w:r w:rsidR="00CF4A0E" w:rsidRPr="007C7DA8">
        <w:t xml:space="preserve"> </w:t>
      </w:r>
    </w:p>
    <w:p w14:paraId="17B5A196" w14:textId="77777777" w:rsidR="00044DC5" w:rsidRPr="007C7DA8" w:rsidRDefault="00044DC5" w:rsidP="00044DC5">
      <w:pPr>
        <w:suppressAutoHyphens w:val="0"/>
        <w:autoSpaceDE w:val="0"/>
        <w:autoSpaceDN w:val="0"/>
        <w:adjustRightInd w:val="0"/>
        <w:jc w:val="both"/>
      </w:pPr>
    </w:p>
    <w:p w14:paraId="2736B69A" w14:textId="32534859" w:rsidR="00333D29" w:rsidRPr="007C7DA8" w:rsidRDefault="00333D29" w:rsidP="00333D29">
      <w:pPr>
        <w:suppressAutoHyphens w:val="0"/>
        <w:autoSpaceDE w:val="0"/>
        <w:autoSpaceDN w:val="0"/>
        <w:adjustRightInd w:val="0"/>
        <w:jc w:val="both"/>
      </w:pPr>
      <w:r w:rsidRPr="007C7DA8">
        <w:t>Ristumisko</w:t>
      </w:r>
      <w:r w:rsidR="004912C4" w:rsidRPr="007C7DA8">
        <w:t>h</w:t>
      </w:r>
      <w:r w:rsidRPr="007C7DA8">
        <w:t>ta</w:t>
      </w:r>
      <w:r w:rsidR="004912C4" w:rsidRPr="007C7DA8">
        <w:t>de</w:t>
      </w:r>
      <w:r w:rsidRPr="007C7DA8">
        <w:t>le paigaldatakse liiklusmärgid nr 221 "Anna teed" komplekt koos eelteavitusmärgiga 221+811, liiklusmärk nr 644 "Tee nimetus" (2tk) ja liiklusmärk nr 341 "Massipiirang" komplekt koos lisateatetahvliga 891b "Välja arvatud RMK loal".</w:t>
      </w:r>
    </w:p>
    <w:p w14:paraId="5D386DAD" w14:textId="77777777" w:rsidR="00581D9E" w:rsidRPr="007C7DA8" w:rsidRDefault="00581D9E" w:rsidP="006A77F2">
      <w:pPr>
        <w:suppressAutoHyphens w:val="0"/>
        <w:autoSpaceDE w:val="0"/>
        <w:autoSpaceDN w:val="0"/>
        <w:adjustRightInd w:val="0"/>
        <w:jc w:val="both"/>
      </w:pPr>
    </w:p>
    <w:p w14:paraId="69FBDF7A" w14:textId="748BED26" w:rsidR="002765B1" w:rsidRPr="007C7DA8" w:rsidRDefault="0024060E" w:rsidP="0024060E">
      <w:pPr>
        <w:suppressAutoHyphens w:val="0"/>
        <w:autoSpaceDE w:val="0"/>
        <w:autoSpaceDN w:val="0"/>
        <w:adjustRightInd w:val="0"/>
        <w:jc w:val="both"/>
      </w:pPr>
      <w:r w:rsidRPr="007C7DA8">
        <w:t>Ehitusobjektil peab kogu ehituse aja olema tagatud ajakohane ajutine liikluskorraldus vastavalt teostatavatele töödele tuleb paigaldada teedele ajutised liiklusmärgid nr 158 „Teetööd“, nr 331 „Sissesõidu keeld”, nr 552 „</w:t>
      </w:r>
      <w:proofErr w:type="spellStart"/>
      <w:r w:rsidRPr="007C7DA8">
        <w:t>Umbtee</w:t>
      </w:r>
      <w:proofErr w:type="spellEnd"/>
      <w:r w:rsidRPr="007C7DA8">
        <w:t>” ja avalikult kasutatavatel teedel tööde tegemiseks nõutavad liiklusskeemi kohased märgid ning lisaks kõik muud juhtumi põhised vajalikud ajutised liiklusmärgid;</w:t>
      </w:r>
      <w:r w:rsidR="00341B72" w:rsidRPr="007C7DA8">
        <w:t xml:space="preserve"> </w:t>
      </w:r>
    </w:p>
    <w:p w14:paraId="0D416D71" w14:textId="77777777" w:rsidR="00F1307C" w:rsidRPr="007C7DA8" w:rsidRDefault="00F1307C" w:rsidP="00741615">
      <w:pPr>
        <w:suppressAutoHyphens w:val="0"/>
        <w:autoSpaceDE w:val="0"/>
        <w:autoSpaceDN w:val="0"/>
        <w:adjustRightInd w:val="0"/>
        <w:jc w:val="both"/>
        <w:rPr>
          <w:lang w:eastAsia="et-EE"/>
        </w:rPr>
      </w:pPr>
    </w:p>
    <w:p w14:paraId="28EC3417" w14:textId="77777777" w:rsidR="0024060E" w:rsidRPr="007C7DA8" w:rsidRDefault="0024060E" w:rsidP="0024060E">
      <w:pPr>
        <w:suppressAutoHyphens w:val="0"/>
        <w:autoSpaceDE w:val="0"/>
        <w:autoSpaceDN w:val="0"/>
        <w:adjustRightInd w:val="0"/>
        <w:jc w:val="both"/>
        <w:rPr>
          <w:color w:val="FF0000"/>
          <w:u w:val="single"/>
          <w:lang w:eastAsia="et-EE"/>
        </w:rPr>
      </w:pPr>
      <w:bookmarkStart w:id="7" w:name="_Hlk88829334"/>
      <w:r w:rsidRPr="007C7DA8">
        <w:rPr>
          <w:color w:val="FF0000"/>
          <w:u w:val="single"/>
          <w:lang w:eastAsia="et-EE"/>
        </w:rPr>
        <w:t>Hankes tehtud muudatused võrreldes projektiga:</w:t>
      </w:r>
    </w:p>
    <w:p w14:paraId="08970E1B" w14:textId="77777777" w:rsidR="0024060E" w:rsidRPr="007C7DA8" w:rsidRDefault="0024060E" w:rsidP="00D25E60">
      <w:pPr>
        <w:suppressAutoHyphens w:val="0"/>
        <w:autoSpaceDE w:val="0"/>
        <w:autoSpaceDN w:val="0"/>
        <w:adjustRightInd w:val="0"/>
        <w:jc w:val="both"/>
        <w:rPr>
          <w:color w:val="FF0000"/>
          <w:lang w:eastAsia="et-EE"/>
        </w:rPr>
      </w:pPr>
      <w:r w:rsidRPr="007C7DA8">
        <w:rPr>
          <w:color w:val="FF0000"/>
          <w:lang w:eastAsia="et-EE"/>
        </w:rPr>
        <w:t>Ehituses kasutatakse erinevalt projektis toodud järgmisi erisusi:</w:t>
      </w:r>
    </w:p>
    <w:p w14:paraId="6CEA28DA" w14:textId="3942D842" w:rsidR="00605A6B" w:rsidRPr="007C7DA8" w:rsidRDefault="00605A6B">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8" w:name="_Hlk89865129"/>
      <w:r w:rsidRPr="007C7DA8">
        <w:rPr>
          <w:color w:val="FF0000"/>
          <w:lang w:eastAsia="et-EE"/>
        </w:rPr>
        <w:t xml:space="preserve">Projektis toodud </w:t>
      </w:r>
      <w:bookmarkEnd w:id="8"/>
      <w:r w:rsidRPr="007C7DA8">
        <w:rPr>
          <w:color w:val="FF0000"/>
          <w:lang w:eastAsia="et-EE"/>
        </w:rPr>
        <w:t>truubi otsakute ehitamisel</w:t>
      </w:r>
      <w:bookmarkEnd w:id="7"/>
      <w:r w:rsidRPr="007C7DA8">
        <w:rPr>
          <w:color w:val="FF0000"/>
          <w:lang w:eastAsia="et-EE"/>
        </w:rPr>
        <w:t xml:space="preserve">, nõlvade kindlustamisel jm. </w:t>
      </w:r>
      <w:r w:rsidR="00D25E60" w:rsidRPr="007C7DA8">
        <w:rPr>
          <w:color w:val="FF0000"/>
          <w:lang w:eastAsia="et-EE"/>
        </w:rPr>
        <w:t>võib kasutada ainult erosioonitõkke matti, mis koosneb 100% kookoskiududest (350 g/m</w:t>
      </w:r>
      <w:r w:rsidR="00D25E60" w:rsidRPr="007C7DA8">
        <w:rPr>
          <w:color w:val="FF0000"/>
          <w:vertAlign w:val="superscript"/>
          <w:lang w:eastAsia="et-EE"/>
        </w:rPr>
        <w:t>2</w:t>
      </w:r>
      <w:r w:rsidR="00D25E60" w:rsidRPr="007C7DA8">
        <w:rPr>
          <w:color w:val="FF0000"/>
          <w:lang w:eastAsia="et-EE"/>
        </w:rPr>
        <w:t xml:space="preserve">) ja mille siduselemendiks on </w:t>
      </w:r>
      <w:proofErr w:type="spellStart"/>
      <w:r w:rsidR="00D25E60" w:rsidRPr="007C7DA8">
        <w:rPr>
          <w:color w:val="FF0000"/>
          <w:lang w:eastAsia="et-EE"/>
        </w:rPr>
        <w:t>jute</w:t>
      </w:r>
      <w:proofErr w:type="spellEnd"/>
      <w:r w:rsidR="00D25E60" w:rsidRPr="007C7DA8">
        <w:rPr>
          <w:color w:val="FF0000"/>
          <w:lang w:eastAsia="et-EE"/>
        </w:rPr>
        <w:t xml:space="preserve"> nöör/võrk. K</w:t>
      </w:r>
      <w:r w:rsidRPr="007C7DA8">
        <w:rPr>
          <w:color w:val="FF0000"/>
          <w:lang w:eastAsia="et-EE"/>
        </w:rPr>
        <w:t>asutatav erosioonitõkke matti peab koosnema 100%</w:t>
      </w:r>
      <w:r w:rsidR="00742AF8" w:rsidRPr="007C7DA8">
        <w:rPr>
          <w:color w:val="FF0000"/>
          <w:lang w:eastAsia="et-EE"/>
        </w:rPr>
        <w:t xml:space="preserve"> biolagunevast materjalist, mille eluiga on vähemalt 2 aastat.</w:t>
      </w:r>
      <w:r w:rsidRPr="007C7DA8">
        <w:rPr>
          <w:color w:val="FF0000"/>
          <w:lang w:eastAsia="et-EE"/>
        </w:rPr>
        <w:t xml:space="preserve"> </w:t>
      </w:r>
      <w:r w:rsidR="00742AF8" w:rsidRPr="007C7DA8">
        <w:rPr>
          <w:b/>
          <w:bCs/>
          <w:color w:val="FF0000"/>
          <w:lang w:eastAsia="et-EE"/>
        </w:rPr>
        <w:t xml:space="preserve">Erosioonitõkke matid, mis sisaldavad </w:t>
      </w:r>
      <w:r w:rsidR="00742AF8" w:rsidRPr="007C7DA8">
        <w:rPr>
          <w:b/>
          <w:bCs/>
          <w:color w:val="FF0000"/>
          <w:u w:val="single"/>
          <w:lang w:eastAsia="et-EE"/>
        </w:rPr>
        <w:t>p</w:t>
      </w:r>
      <w:r w:rsidRPr="007C7DA8">
        <w:rPr>
          <w:b/>
          <w:bCs/>
          <w:color w:val="FF0000"/>
          <w:u w:val="single"/>
          <w:lang w:eastAsia="et-EE"/>
        </w:rPr>
        <w:t>last</w:t>
      </w:r>
      <w:r w:rsidR="00663E1B" w:rsidRPr="007C7DA8">
        <w:rPr>
          <w:b/>
          <w:bCs/>
          <w:color w:val="FF0000"/>
          <w:u w:val="single"/>
          <w:lang w:eastAsia="et-EE"/>
        </w:rPr>
        <w:t>ist sidus</w:t>
      </w:r>
      <w:r w:rsidRPr="007C7DA8">
        <w:rPr>
          <w:b/>
          <w:bCs/>
          <w:color w:val="FF0000"/>
          <w:u w:val="single"/>
          <w:lang w:eastAsia="et-EE"/>
        </w:rPr>
        <w:t>nöör</w:t>
      </w:r>
      <w:r w:rsidR="00742AF8" w:rsidRPr="007C7DA8">
        <w:rPr>
          <w:b/>
          <w:bCs/>
          <w:color w:val="FF0000"/>
          <w:u w:val="single"/>
          <w:lang w:eastAsia="et-EE"/>
        </w:rPr>
        <w:t>e</w:t>
      </w:r>
      <w:r w:rsidRPr="007C7DA8">
        <w:rPr>
          <w:b/>
          <w:bCs/>
          <w:color w:val="FF0000"/>
          <w:u w:val="single"/>
          <w:lang w:eastAsia="et-EE"/>
        </w:rPr>
        <w:t>/võr</w:t>
      </w:r>
      <w:r w:rsidR="00D25E60" w:rsidRPr="007C7DA8">
        <w:rPr>
          <w:b/>
          <w:bCs/>
          <w:color w:val="FF0000"/>
          <w:u w:val="single"/>
          <w:lang w:eastAsia="et-EE"/>
        </w:rPr>
        <w:t>k</w:t>
      </w:r>
      <w:r w:rsidRPr="007C7DA8">
        <w:rPr>
          <w:b/>
          <w:bCs/>
          <w:color w:val="FF0000"/>
          <w:u w:val="single"/>
          <w:lang w:eastAsia="et-EE"/>
        </w:rPr>
        <w:t>u</w:t>
      </w:r>
      <w:r w:rsidR="00742AF8" w:rsidRPr="007C7DA8">
        <w:rPr>
          <w:b/>
          <w:bCs/>
          <w:color w:val="FF0000"/>
          <w:u w:val="single"/>
          <w:lang w:eastAsia="et-EE"/>
        </w:rPr>
        <w:t>sid</w:t>
      </w:r>
      <w:r w:rsidRPr="007C7DA8">
        <w:rPr>
          <w:b/>
          <w:bCs/>
          <w:color w:val="FF0000"/>
          <w:u w:val="single"/>
          <w:lang w:eastAsia="et-EE"/>
        </w:rPr>
        <w:t xml:space="preserve"> on keelatud.</w:t>
      </w:r>
    </w:p>
    <w:p w14:paraId="546F2A0D" w14:textId="4E828046" w:rsidR="003F5C9D" w:rsidRPr="0087681F" w:rsidRDefault="003F5C9D">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7C7DA8">
        <w:rPr>
          <w:color w:val="FF0000"/>
          <w:lang w:eastAsia="et-EE"/>
        </w:rPr>
        <w:t xml:space="preserve">Otsakute ja nõlvade kindlustamisel võib kasutada </w:t>
      </w:r>
      <w:proofErr w:type="spellStart"/>
      <w:r w:rsidRPr="007C7DA8">
        <w:rPr>
          <w:color w:val="FF0000"/>
          <w:lang w:eastAsia="et-EE"/>
        </w:rPr>
        <w:t>hüdrokülvi</w:t>
      </w:r>
      <w:proofErr w:type="spellEnd"/>
      <w:r w:rsidRPr="007C7DA8">
        <w:rPr>
          <w:color w:val="FF0000"/>
          <w:lang w:eastAsia="et-EE"/>
        </w:rPr>
        <w:t>, kuid see peab olema teostatud</w:t>
      </w:r>
      <w:r w:rsidRPr="007C7DA8">
        <w:rPr>
          <w:b/>
          <w:bCs/>
          <w:color w:val="FF0000"/>
          <w:lang w:eastAsia="et-EE"/>
        </w:rPr>
        <w:t xml:space="preserve"> </w:t>
      </w:r>
      <w:r w:rsidRPr="007C7DA8">
        <w:rPr>
          <w:b/>
          <w:bCs/>
          <w:color w:val="FF0000"/>
          <w:u w:val="single"/>
          <w:lang w:eastAsia="et-EE"/>
        </w:rPr>
        <w:t>50 päeva</w:t>
      </w:r>
      <w:r w:rsidRPr="007C7DA8">
        <w:rPr>
          <w:b/>
          <w:bCs/>
          <w:color w:val="FF0000"/>
          <w:lang w:eastAsia="et-EE"/>
        </w:rPr>
        <w:t xml:space="preserve"> </w:t>
      </w:r>
      <w:r w:rsidRPr="007C7DA8">
        <w:rPr>
          <w:color w:val="FF0000"/>
          <w:lang w:eastAsia="et-EE"/>
        </w:rPr>
        <w:t>enne ehituse lõpptähtaega ja ehituse üle andes peab otsakul/kindlustusel</w:t>
      </w:r>
      <w:r w:rsidRPr="007C7DA8">
        <w:rPr>
          <w:b/>
          <w:bCs/>
          <w:color w:val="FF0000"/>
          <w:lang w:eastAsia="et-EE"/>
        </w:rPr>
        <w:t xml:space="preserve"> </w:t>
      </w:r>
      <w:r w:rsidRPr="007C7DA8">
        <w:rPr>
          <w:b/>
          <w:bCs/>
          <w:color w:val="FF0000"/>
          <w:u w:val="single"/>
          <w:lang w:eastAsia="et-EE"/>
        </w:rPr>
        <w:t>kasvama ühtlane elujõuline haljastus.</w:t>
      </w:r>
    </w:p>
    <w:p w14:paraId="625114F4" w14:textId="6EB3943F" w:rsidR="0087681F" w:rsidRPr="00163626" w:rsidRDefault="0087681F" w:rsidP="0087681F">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163626">
        <w:rPr>
          <w:color w:val="FF0000"/>
          <w:lang w:eastAsia="et-EE"/>
        </w:rPr>
        <w:t>Projektis toodud teealuse (</w:t>
      </w:r>
      <w:r w:rsidR="00A47466" w:rsidRPr="00A47466">
        <w:rPr>
          <w:color w:val="FF0000"/>
          <w:lang w:eastAsia="et-EE"/>
        </w:rPr>
        <w:t>kruus fr.0/63 (positsioon nr.3)</w:t>
      </w:r>
      <w:r w:rsidRPr="00163626">
        <w:rPr>
          <w:color w:val="FF0000"/>
          <w:lang w:eastAsia="et-EE"/>
        </w:rPr>
        <w:t xml:space="preserve">) on täpsustatud sorteeritud kruusa positsioon nr 4 (Tee ehitamise kvaliteedi nõuded (Majandus- ja taristuministri 03.08.2015 määrus nr 101) Lisas 10.). Teealuse ehitusel kasutatav labori poolt deklareeritud sorteeritud kruus positsioon nr 4 </w:t>
      </w:r>
      <w:proofErr w:type="spellStart"/>
      <w:r w:rsidRPr="00163626">
        <w:rPr>
          <w:color w:val="FF0000"/>
          <w:lang w:eastAsia="et-EE"/>
        </w:rPr>
        <w:t>terastikuline</w:t>
      </w:r>
      <w:proofErr w:type="spellEnd"/>
      <w:r w:rsidRPr="00163626">
        <w:rPr>
          <w:color w:val="FF0000"/>
          <w:lang w:eastAsia="et-EE"/>
        </w:rPr>
        <w:t xml:space="preserve"> koostis võib hälbida </w:t>
      </w:r>
      <w:proofErr w:type="spellStart"/>
      <w:r w:rsidRPr="00163626">
        <w:rPr>
          <w:color w:val="FF0000"/>
          <w:lang w:eastAsia="et-EE"/>
        </w:rPr>
        <w:t>terastikulisest</w:t>
      </w:r>
      <w:proofErr w:type="spellEnd"/>
      <w:r w:rsidRPr="00163626">
        <w:rPr>
          <w:color w:val="FF0000"/>
          <w:lang w:eastAsia="et-EE"/>
        </w:rPr>
        <w:t xml:space="preserve">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87681F" w:rsidRPr="00163626" w14:paraId="4C3E5A57" w14:textId="77777777" w:rsidTr="00577269">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DCF72" w14:textId="77777777" w:rsidR="0087681F" w:rsidRPr="00163626" w:rsidRDefault="0087681F" w:rsidP="00577269">
            <w:pPr>
              <w:suppressAutoHyphens w:val="0"/>
              <w:jc w:val="center"/>
              <w:rPr>
                <w:color w:val="FF0000"/>
                <w:lang w:eastAsia="et-EE"/>
              </w:rPr>
            </w:pPr>
            <w:r w:rsidRPr="00163626">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502C3D74" w14:textId="77777777" w:rsidR="0087681F" w:rsidRPr="00163626" w:rsidRDefault="0087681F" w:rsidP="00577269">
            <w:pPr>
              <w:suppressAutoHyphens w:val="0"/>
              <w:jc w:val="center"/>
              <w:rPr>
                <w:color w:val="FF0000"/>
                <w:lang w:eastAsia="et-EE"/>
              </w:rPr>
            </w:pPr>
            <w:r w:rsidRPr="00163626">
              <w:rPr>
                <w:color w:val="FF0000"/>
                <w:lang w:eastAsia="et-EE"/>
              </w:rPr>
              <w:t>Sõela ava, mm</w:t>
            </w:r>
          </w:p>
        </w:tc>
      </w:tr>
      <w:tr w:rsidR="0087681F" w:rsidRPr="00163626" w14:paraId="033A76DD" w14:textId="77777777" w:rsidTr="00577269">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0F1C9539" w14:textId="77777777" w:rsidR="0087681F" w:rsidRPr="00163626" w:rsidRDefault="0087681F" w:rsidP="00577269">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56956879" w14:textId="77777777" w:rsidR="0087681F" w:rsidRPr="00163626" w:rsidRDefault="0087681F" w:rsidP="00577269">
            <w:pPr>
              <w:suppressAutoHyphens w:val="0"/>
              <w:jc w:val="center"/>
              <w:rPr>
                <w:color w:val="FF0000"/>
                <w:lang w:eastAsia="et-EE"/>
              </w:rPr>
            </w:pPr>
            <w:r w:rsidRPr="00163626">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3CD5CFB6" w14:textId="77777777" w:rsidR="0087681F" w:rsidRPr="00163626" w:rsidRDefault="0087681F" w:rsidP="00577269">
            <w:pPr>
              <w:suppressAutoHyphens w:val="0"/>
              <w:jc w:val="center"/>
              <w:rPr>
                <w:color w:val="FF0000"/>
                <w:lang w:eastAsia="et-EE"/>
              </w:rPr>
            </w:pPr>
            <w:r w:rsidRPr="00163626">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718E4637" w14:textId="77777777" w:rsidR="0087681F" w:rsidRPr="00163626" w:rsidRDefault="0087681F" w:rsidP="00577269">
            <w:pPr>
              <w:suppressAutoHyphens w:val="0"/>
              <w:jc w:val="center"/>
              <w:rPr>
                <w:color w:val="FF0000"/>
                <w:lang w:eastAsia="et-EE"/>
              </w:rPr>
            </w:pPr>
            <w:r w:rsidRPr="00163626">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7A28A8A8" w14:textId="77777777" w:rsidR="0087681F" w:rsidRPr="00163626" w:rsidRDefault="0087681F" w:rsidP="00577269">
            <w:pPr>
              <w:suppressAutoHyphens w:val="0"/>
              <w:jc w:val="center"/>
              <w:rPr>
                <w:color w:val="FF0000"/>
                <w:lang w:eastAsia="et-EE"/>
              </w:rPr>
            </w:pPr>
            <w:r w:rsidRPr="00163626">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04DB3ED4" w14:textId="77777777" w:rsidR="0087681F" w:rsidRPr="00163626" w:rsidRDefault="0087681F" w:rsidP="00577269">
            <w:pPr>
              <w:suppressAutoHyphens w:val="0"/>
              <w:jc w:val="center"/>
              <w:rPr>
                <w:color w:val="FF0000"/>
                <w:lang w:eastAsia="et-EE"/>
              </w:rPr>
            </w:pPr>
            <w:r w:rsidRPr="00163626">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6A05FFFD" w14:textId="77777777" w:rsidR="0087681F" w:rsidRPr="00163626" w:rsidRDefault="0087681F" w:rsidP="00577269">
            <w:pPr>
              <w:suppressAutoHyphens w:val="0"/>
              <w:jc w:val="center"/>
              <w:rPr>
                <w:color w:val="FF0000"/>
                <w:lang w:eastAsia="et-EE"/>
              </w:rPr>
            </w:pPr>
            <w:r w:rsidRPr="00163626">
              <w:rPr>
                <w:color w:val="FF0000"/>
                <w:lang w:eastAsia="et-EE"/>
              </w:rPr>
              <w:t>31,5</w:t>
            </w:r>
          </w:p>
        </w:tc>
      </w:tr>
      <w:tr w:rsidR="0087681F" w:rsidRPr="00163626" w14:paraId="7BEEB005" w14:textId="77777777" w:rsidTr="00577269">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74EEA99D" w14:textId="77777777" w:rsidR="0087681F" w:rsidRPr="00163626" w:rsidRDefault="0087681F" w:rsidP="00577269">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2EDE81F" w14:textId="77777777" w:rsidR="0087681F" w:rsidRPr="00163626" w:rsidRDefault="0087681F" w:rsidP="00577269">
            <w:pPr>
              <w:suppressAutoHyphens w:val="0"/>
              <w:jc w:val="center"/>
              <w:rPr>
                <w:color w:val="FF0000"/>
                <w:lang w:eastAsia="et-EE"/>
              </w:rPr>
            </w:pPr>
            <w:r w:rsidRPr="00163626">
              <w:rPr>
                <w:color w:val="FF0000"/>
                <w:lang w:eastAsia="et-EE"/>
              </w:rPr>
              <w:t>Hälve sõelal, massi-%</w:t>
            </w:r>
          </w:p>
        </w:tc>
      </w:tr>
      <w:tr w:rsidR="0087681F" w:rsidRPr="00163626" w14:paraId="56FD7566" w14:textId="77777777" w:rsidTr="00577269">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0EE3A9F5" w14:textId="77777777" w:rsidR="0087681F" w:rsidRPr="00163626" w:rsidRDefault="0087681F" w:rsidP="00577269">
            <w:pPr>
              <w:suppressAutoHyphens w:val="0"/>
              <w:rPr>
                <w:color w:val="FF0000"/>
                <w:lang w:eastAsia="et-EE"/>
              </w:rPr>
            </w:pPr>
            <w:r w:rsidRPr="00163626">
              <w:rPr>
                <w:color w:val="FF0000"/>
                <w:lang w:eastAsia="et-EE"/>
              </w:rPr>
              <w:lastRenderedPageBreak/>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4EFBC30A" w14:textId="77777777" w:rsidR="0087681F" w:rsidRPr="00163626" w:rsidRDefault="0087681F" w:rsidP="00577269">
            <w:pPr>
              <w:suppressAutoHyphens w:val="0"/>
              <w:jc w:val="center"/>
              <w:rPr>
                <w:color w:val="FF0000"/>
                <w:lang w:eastAsia="et-EE"/>
              </w:rPr>
            </w:pPr>
            <w:r w:rsidRPr="00163626">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2B7648D3" w14:textId="77777777" w:rsidR="0087681F" w:rsidRPr="00163626" w:rsidRDefault="0087681F" w:rsidP="00577269">
            <w:pPr>
              <w:suppressAutoHyphens w:val="0"/>
              <w:jc w:val="center"/>
              <w:rPr>
                <w:color w:val="FF0000"/>
                <w:lang w:eastAsia="et-EE"/>
              </w:rPr>
            </w:pPr>
            <w:r w:rsidRPr="00163626">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73D49998" w14:textId="77777777" w:rsidR="0087681F" w:rsidRPr="00163626" w:rsidRDefault="0087681F" w:rsidP="00577269">
            <w:pPr>
              <w:suppressAutoHyphens w:val="0"/>
              <w:jc w:val="center"/>
              <w:rPr>
                <w:color w:val="FF0000"/>
                <w:lang w:eastAsia="et-EE"/>
              </w:rPr>
            </w:pPr>
            <w:r w:rsidRPr="00163626">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3E155F58" w14:textId="77777777" w:rsidR="0087681F" w:rsidRPr="00163626" w:rsidRDefault="0087681F" w:rsidP="00577269">
            <w:pPr>
              <w:suppressAutoHyphens w:val="0"/>
              <w:jc w:val="center"/>
              <w:rPr>
                <w:color w:val="FF0000"/>
                <w:lang w:eastAsia="et-EE"/>
              </w:rPr>
            </w:pPr>
            <w:r w:rsidRPr="00163626">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54F78803" w14:textId="77777777" w:rsidR="0087681F" w:rsidRPr="00163626" w:rsidRDefault="0087681F" w:rsidP="00577269">
            <w:pPr>
              <w:suppressAutoHyphens w:val="0"/>
              <w:jc w:val="center"/>
              <w:rPr>
                <w:color w:val="FF0000"/>
                <w:lang w:eastAsia="et-EE"/>
              </w:rPr>
            </w:pPr>
            <w:r w:rsidRPr="00163626">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3729BB26" w14:textId="77777777" w:rsidR="0087681F" w:rsidRPr="00163626" w:rsidRDefault="0087681F" w:rsidP="00577269">
            <w:pPr>
              <w:suppressAutoHyphens w:val="0"/>
              <w:jc w:val="center"/>
              <w:rPr>
                <w:color w:val="FF0000"/>
                <w:lang w:eastAsia="et-EE"/>
              </w:rPr>
            </w:pPr>
            <w:r w:rsidRPr="00163626">
              <w:rPr>
                <w:color w:val="FF0000"/>
                <w:lang w:eastAsia="et-EE"/>
              </w:rPr>
              <w:t>+/-8</w:t>
            </w:r>
          </w:p>
        </w:tc>
      </w:tr>
    </w:tbl>
    <w:p w14:paraId="2E93AC04" w14:textId="77777777" w:rsidR="001D2462" w:rsidRPr="003072E1" w:rsidRDefault="001D2462" w:rsidP="003072E1">
      <w:pPr>
        <w:pStyle w:val="Loendilik"/>
        <w:tabs>
          <w:tab w:val="left" w:pos="-7371"/>
          <w:tab w:val="left" w:pos="284"/>
        </w:tabs>
        <w:suppressAutoHyphens w:val="0"/>
        <w:autoSpaceDE w:val="0"/>
        <w:autoSpaceDN w:val="0"/>
        <w:adjustRightInd w:val="0"/>
        <w:ind w:left="0"/>
        <w:jc w:val="both"/>
        <w:rPr>
          <w:b/>
          <w:bCs/>
          <w:color w:val="FF0000"/>
          <w:lang w:eastAsia="et-EE"/>
        </w:rPr>
      </w:pPr>
    </w:p>
    <w:p w14:paraId="7A7164A9" w14:textId="0F9C0D9B" w:rsidR="005E2201" w:rsidRPr="009459D4" w:rsidRDefault="005E2201" w:rsidP="008D0A7B">
      <w:pPr>
        <w:jc w:val="both"/>
      </w:pPr>
      <w:r w:rsidRPr="005D1CF5">
        <w:t xml:space="preserve">Töö </w:t>
      </w:r>
      <w:r w:rsidR="00680CF2" w:rsidRPr="005D1CF5">
        <w:t>teh</w:t>
      </w:r>
      <w:r w:rsidR="00773151" w:rsidRPr="005D1CF5">
        <w:t>n</w:t>
      </w:r>
      <w:r w:rsidR="00680CF2" w:rsidRPr="005D1CF5">
        <w:t xml:space="preserve">iliseks </w:t>
      </w:r>
      <w:r w:rsidRPr="005D1CF5">
        <w:t xml:space="preserve">aluseks on </w:t>
      </w:r>
      <w:bookmarkStart w:id="9" w:name="_Hlk120112283"/>
      <w:r w:rsidR="005E35DB">
        <w:rPr>
          <w:b/>
          <w:bCs/>
        </w:rPr>
        <w:t>Vesine</w:t>
      </w:r>
      <w:r w:rsidR="00D04ED0">
        <w:rPr>
          <w:b/>
          <w:bCs/>
        </w:rPr>
        <w:t xml:space="preserve"> OÜ</w:t>
      </w:r>
      <w:r w:rsidR="000B6371" w:rsidRPr="005D1CF5">
        <w:t xml:space="preserve"> poolt koostatud </w:t>
      </w:r>
      <w:bookmarkStart w:id="10" w:name="_Hlk120112261"/>
      <w:r w:rsidR="000B6371" w:rsidRPr="005D1CF5">
        <w:t>„</w:t>
      </w:r>
      <w:r w:rsidR="005E35DB" w:rsidRPr="005E35DB">
        <w:rPr>
          <w:bCs/>
        </w:rPr>
        <w:t>Turvaste tee ja Põlluotsa tee</w:t>
      </w:r>
      <w:r w:rsidR="00130D03" w:rsidRPr="00130D03">
        <w:rPr>
          <w:bCs/>
        </w:rPr>
        <w:t xml:space="preserve"> rekonstrueerimi</w:t>
      </w:r>
      <w:r w:rsidR="005E35DB">
        <w:rPr>
          <w:bCs/>
        </w:rPr>
        <w:t>ne ehitu</w:t>
      </w:r>
      <w:r w:rsidR="00A330F3">
        <w:rPr>
          <w:bCs/>
        </w:rPr>
        <w:t>s</w:t>
      </w:r>
      <w:r w:rsidR="000B6371" w:rsidRPr="005D1CF5">
        <w:rPr>
          <w:bCs/>
        </w:rPr>
        <w:t>projekt</w:t>
      </w:r>
      <w:r w:rsidR="000B6371" w:rsidRPr="005D1CF5">
        <w:t>“</w:t>
      </w:r>
      <w:bookmarkEnd w:id="9"/>
      <w:bookmarkEnd w:id="10"/>
      <w:r w:rsidR="001B7F7F" w:rsidRPr="005D1CF5">
        <w:t xml:space="preserve"> </w:t>
      </w:r>
      <w:r w:rsidRPr="005D1CF5">
        <w:t>(</w:t>
      </w:r>
      <w:r w:rsidR="002F4DFE" w:rsidRPr="005D1CF5">
        <w:rPr>
          <w:color w:val="000000"/>
        </w:rPr>
        <w:t>Lisa 4 – P</w:t>
      </w:r>
      <w:r w:rsidR="00CD438E" w:rsidRPr="005D1CF5">
        <w:rPr>
          <w:color w:val="000000"/>
        </w:rPr>
        <w:t>rojekt</w:t>
      </w:r>
      <w:r w:rsidRPr="005D1CF5">
        <w:t>)</w:t>
      </w:r>
      <w:r w:rsidR="00680CF2" w:rsidRPr="005D1CF5">
        <w:t xml:space="preserve"> ja</w:t>
      </w:r>
      <w:r w:rsidR="00680CF2" w:rsidRPr="00A67AE4">
        <w:t xml:space="preserve">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69FED4F9" w:rsidR="005E2201" w:rsidRPr="002E4E98" w:rsidRDefault="005E2201" w:rsidP="00A445AE">
      <w:pPr>
        <w:jc w:val="both"/>
        <w:rPr>
          <w:color w:val="000000"/>
        </w:rPr>
      </w:pPr>
      <w:r w:rsidRPr="002E4E98">
        <w:rPr>
          <w:color w:val="000000"/>
        </w:rPr>
        <w:t xml:space="preserve">Objektiga on võimalik tutvuda: metsaparandaja </w:t>
      </w:r>
      <w:r w:rsidR="00C10828" w:rsidRPr="00F16DA6">
        <w:t xml:space="preserve">Ülo Lindjärv tel: 505 0744; e-post </w:t>
      </w:r>
      <w:hyperlink r:id="rId10" w:history="1">
        <w:r w:rsidR="00C10828" w:rsidRPr="00F16DA6">
          <w:rPr>
            <w:rStyle w:val="Hperlink"/>
          </w:rPr>
          <w:t>ulo.lindjarv@rmk.ee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w:t>
      </w:r>
      <w:r w:rsidRPr="00D90200">
        <w:rPr>
          <w:bCs/>
        </w:rPr>
        <w:lastRenderedPageBreak/>
        <w:t xml:space="preserve">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 xml:space="preserve">kui hankemenetluse toimumise ajal on hankijale saanud teatavaks andmed, mis välistavad või muudavad hankija jaoks ebaotstarbekaks hankemenetluse lõpuleviimise hankedokumentides esitatud tingimustel või hankelepingu sõlmimine etteantud ja </w:t>
      </w:r>
      <w:r w:rsidR="00664C0C" w:rsidRPr="002013C4">
        <w:lastRenderedPageBreak/>
        <w:t>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3CFE4" w14:textId="77777777" w:rsidR="004B20AE" w:rsidRDefault="004B20AE">
      <w:r>
        <w:separator/>
      </w:r>
    </w:p>
  </w:endnote>
  <w:endnote w:type="continuationSeparator" w:id="0">
    <w:p w14:paraId="61D583AA" w14:textId="77777777" w:rsidR="004B20AE" w:rsidRDefault="004B2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2E2B7" w14:textId="77777777" w:rsidR="004B20AE" w:rsidRDefault="004B20AE">
      <w:r>
        <w:separator/>
      </w:r>
    </w:p>
  </w:footnote>
  <w:footnote w:type="continuationSeparator" w:id="0">
    <w:p w14:paraId="1F16BC5A" w14:textId="77777777" w:rsidR="004B20AE" w:rsidRDefault="004B2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5FF3D8F0" w:rsidR="00E15B6A" w:rsidRPr="00DB67AA" w:rsidRDefault="005366D2" w:rsidP="00EE0A35">
    <w:pPr>
      <w:rPr>
        <w:bCs/>
        <w:i/>
      </w:rPr>
    </w:pPr>
    <w:bookmarkStart w:id="11" w:name="_Hlk120088468"/>
    <w:bookmarkStart w:id="12" w:name="_Hlk121490580"/>
    <w:bookmarkStart w:id="13" w:name="_Hlk124514424"/>
    <w:r w:rsidRPr="005366D2">
      <w:rPr>
        <w:bCs/>
        <w:i/>
      </w:rPr>
      <w:t>Turvaste tee ja Põlluotsa tee</w:t>
    </w:r>
    <w:r w:rsidR="00BE1A52" w:rsidRPr="00BE1A52">
      <w:rPr>
        <w:bCs/>
        <w:i/>
      </w:rPr>
      <w:t xml:space="preserve"> </w:t>
    </w:r>
    <w:bookmarkEnd w:id="11"/>
    <w:r w:rsidR="00EE0A35" w:rsidRPr="00EE0A35">
      <w:rPr>
        <w:bCs/>
        <w:i/>
      </w:rPr>
      <w:t>rekonstrueerimine</w:t>
    </w:r>
    <w:bookmarkEnd w:id="12"/>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7"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6"/>
  </w:num>
  <w:num w:numId="4" w16cid:durableId="288512512">
    <w:abstractNumId w:val="7"/>
  </w:num>
  <w:num w:numId="5" w16cid:durableId="358094909">
    <w:abstractNumId w:val="4"/>
  </w:num>
  <w:num w:numId="6" w16cid:durableId="1004746632">
    <w:abstractNumId w:val="5"/>
  </w:num>
  <w:num w:numId="7" w16cid:durableId="10199339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6BC"/>
    <w:rsid w:val="00002EA7"/>
    <w:rsid w:val="00004579"/>
    <w:rsid w:val="000048D7"/>
    <w:rsid w:val="00004941"/>
    <w:rsid w:val="00005014"/>
    <w:rsid w:val="0000731B"/>
    <w:rsid w:val="0001000B"/>
    <w:rsid w:val="00010C33"/>
    <w:rsid w:val="000117CF"/>
    <w:rsid w:val="00011A7E"/>
    <w:rsid w:val="00011FA4"/>
    <w:rsid w:val="000124B5"/>
    <w:rsid w:val="00012652"/>
    <w:rsid w:val="00012FFF"/>
    <w:rsid w:val="00016494"/>
    <w:rsid w:val="00016BE5"/>
    <w:rsid w:val="00017139"/>
    <w:rsid w:val="00017BC2"/>
    <w:rsid w:val="00017FBB"/>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62E2"/>
    <w:rsid w:val="0003647D"/>
    <w:rsid w:val="00040158"/>
    <w:rsid w:val="0004239B"/>
    <w:rsid w:val="000433B2"/>
    <w:rsid w:val="00043CE0"/>
    <w:rsid w:val="00044336"/>
    <w:rsid w:val="0004461C"/>
    <w:rsid w:val="00044DC5"/>
    <w:rsid w:val="0004536B"/>
    <w:rsid w:val="00045C44"/>
    <w:rsid w:val="000474F8"/>
    <w:rsid w:val="00050A20"/>
    <w:rsid w:val="000515ED"/>
    <w:rsid w:val="00053B6E"/>
    <w:rsid w:val="00054748"/>
    <w:rsid w:val="00055795"/>
    <w:rsid w:val="00055844"/>
    <w:rsid w:val="00060F78"/>
    <w:rsid w:val="000617E7"/>
    <w:rsid w:val="00062902"/>
    <w:rsid w:val="00062E81"/>
    <w:rsid w:val="00063C5E"/>
    <w:rsid w:val="00064B3F"/>
    <w:rsid w:val="00064C7C"/>
    <w:rsid w:val="00067748"/>
    <w:rsid w:val="000679CF"/>
    <w:rsid w:val="00072694"/>
    <w:rsid w:val="00074D55"/>
    <w:rsid w:val="000759F7"/>
    <w:rsid w:val="00081542"/>
    <w:rsid w:val="00081C19"/>
    <w:rsid w:val="0008263A"/>
    <w:rsid w:val="0008346C"/>
    <w:rsid w:val="00083D3E"/>
    <w:rsid w:val="000851A8"/>
    <w:rsid w:val="00085ED6"/>
    <w:rsid w:val="000873FC"/>
    <w:rsid w:val="000874C4"/>
    <w:rsid w:val="00087564"/>
    <w:rsid w:val="00090296"/>
    <w:rsid w:val="00092C99"/>
    <w:rsid w:val="00093488"/>
    <w:rsid w:val="00093810"/>
    <w:rsid w:val="0009592C"/>
    <w:rsid w:val="00095E23"/>
    <w:rsid w:val="00097159"/>
    <w:rsid w:val="00097ABA"/>
    <w:rsid w:val="000A1027"/>
    <w:rsid w:val="000A26B1"/>
    <w:rsid w:val="000A270C"/>
    <w:rsid w:val="000A2CAB"/>
    <w:rsid w:val="000A4185"/>
    <w:rsid w:val="000A57BB"/>
    <w:rsid w:val="000A5B2A"/>
    <w:rsid w:val="000A68E5"/>
    <w:rsid w:val="000A6B4D"/>
    <w:rsid w:val="000B1AAA"/>
    <w:rsid w:val="000B2163"/>
    <w:rsid w:val="000B2C66"/>
    <w:rsid w:val="000B366B"/>
    <w:rsid w:val="000B467C"/>
    <w:rsid w:val="000B4FD8"/>
    <w:rsid w:val="000B6354"/>
    <w:rsid w:val="000B6371"/>
    <w:rsid w:val="000B6AE2"/>
    <w:rsid w:val="000B6FE2"/>
    <w:rsid w:val="000B70FA"/>
    <w:rsid w:val="000B7E3D"/>
    <w:rsid w:val="000C0476"/>
    <w:rsid w:val="000C0FD2"/>
    <w:rsid w:val="000C1FF7"/>
    <w:rsid w:val="000C4D34"/>
    <w:rsid w:val="000C61E9"/>
    <w:rsid w:val="000C6D79"/>
    <w:rsid w:val="000C7C2A"/>
    <w:rsid w:val="000D00E3"/>
    <w:rsid w:val="000D0F18"/>
    <w:rsid w:val="000D1273"/>
    <w:rsid w:val="000D276F"/>
    <w:rsid w:val="000D289F"/>
    <w:rsid w:val="000D3F81"/>
    <w:rsid w:val="000D3F97"/>
    <w:rsid w:val="000D4434"/>
    <w:rsid w:val="000D52B1"/>
    <w:rsid w:val="000D5999"/>
    <w:rsid w:val="000D6ACB"/>
    <w:rsid w:val="000D7567"/>
    <w:rsid w:val="000E0D03"/>
    <w:rsid w:val="000E0D3F"/>
    <w:rsid w:val="000E0DFA"/>
    <w:rsid w:val="000E0FC7"/>
    <w:rsid w:val="000E129C"/>
    <w:rsid w:val="000E2233"/>
    <w:rsid w:val="000E2E51"/>
    <w:rsid w:val="000E4CD7"/>
    <w:rsid w:val="000E5532"/>
    <w:rsid w:val="000E62E9"/>
    <w:rsid w:val="000E773A"/>
    <w:rsid w:val="000E782E"/>
    <w:rsid w:val="000F10A4"/>
    <w:rsid w:val="000F1872"/>
    <w:rsid w:val="000F2E6A"/>
    <w:rsid w:val="000F5282"/>
    <w:rsid w:val="000F6351"/>
    <w:rsid w:val="000F68D9"/>
    <w:rsid w:val="000F6AF9"/>
    <w:rsid w:val="000F72B5"/>
    <w:rsid w:val="0010181F"/>
    <w:rsid w:val="001049B5"/>
    <w:rsid w:val="00105A31"/>
    <w:rsid w:val="001064C0"/>
    <w:rsid w:val="0010695B"/>
    <w:rsid w:val="00106C63"/>
    <w:rsid w:val="00111E0A"/>
    <w:rsid w:val="00113F93"/>
    <w:rsid w:val="00114612"/>
    <w:rsid w:val="001158A8"/>
    <w:rsid w:val="00115A20"/>
    <w:rsid w:val="001165A0"/>
    <w:rsid w:val="00116E23"/>
    <w:rsid w:val="001217B9"/>
    <w:rsid w:val="00123C2C"/>
    <w:rsid w:val="00125999"/>
    <w:rsid w:val="00125E04"/>
    <w:rsid w:val="001271C0"/>
    <w:rsid w:val="00127C07"/>
    <w:rsid w:val="00127D93"/>
    <w:rsid w:val="00130B40"/>
    <w:rsid w:val="00130D03"/>
    <w:rsid w:val="0013141B"/>
    <w:rsid w:val="00132390"/>
    <w:rsid w:val="001328C3"/>
    <w:rsid w:val="00132E8E"/>
    <w:rsid w:val="00133140"/>
    <w:rsid w:val="00133AF2"/>
    <w:rsid w:val="001342CA"/>
    <w:rsid w:val="00134463"/>
    <w:rsid w:val="0013555F"/>
    <w:rsid w:val="001357D1"/>
    <w:rsid w:val="00136C28"/>
    <w:rsid w:val="0013764A"/>
    <w:rsid w:val="00137FAC"/>
    <w:rsid w:val="001401F1"/>
    <w:rsid w:val="0014093E"/>
    <w:rsid w:val="00142B95"/>
    <w:rsid w:val="001431B5"/>
    <w:rsid w:val="00144EC3"/>
    <w:rsid w:val="00145215"/>
    <w:rsid w:val="00145E47"/>
    <w:rsid w:val="00146727"/>
    <w:rsid w:val="00147082"/>
    <w:rsid w:val="001470EB"/>
    <w:rsid w:val="00151F23"/>
    <w:rsid w:val="0015262E"/>
    <w:rsid w:val="00153E72"/>
    <w:rsid w:val="0015411C"/>
    <w:rsid w:val="0015716A"/>
    <w:rsid w:val="00157D3E"/>
    <w:rsid w:val="001604E2"/>
    <w:rsid w:val="001619EB"/>
    <w:rsid w:val="00162078"/>
    <w:rsid w:val="00162BF4"/>
    <w:rsid w:val="00163626"/>
    <w:rsid w:val="00163916"/>
    <w:rsid w:val="00163DBC"/>
    <w:rsid w:val="00164B23"/>
    <w:rsid w:val="00164C75"/>
    <w:rsid w:val="00164D12"/>
    <w:rsid w:val="00164FE0"/>
    <w:rsid w:val="001656A7"/>
    <w:rsid w:val="00165F04"/>
    <w:rsid w:val="00166A29"/>
    <w:rsid w:val="00166A8C"/>
    <w:rsid w:val="00170D03"/>
    <w:rsid w:val="00172102"/>
    <w:rsid w:val="001758ED"/>
    <w:rsid w:val="0017632A"/>
    <w:rsid w:val="00176926"/>
    <w:rsid w:val="00176BD6"/>
    <w:rsid w:val="001771E9"/>
    <w:rsid w:val="001778BA"/>
    <w:rsid w:val="00177AAB"/>
    <w:rsid w:val="00177C05"/>
    <w:rsid w:val="0018010C"/>
    <w:rsid w:val="0018159D"/>
    <w:rsid w:val="001818F4"/>
    <w:rsid w:val="001840C5"/>
    <w:rsid w:val="00184DCA"/>
    <w:rsid w:val="00185EFC"/>
    <w:rsid w:val="00186A9E"/>
    <w:rsid w:val="00186BCA"/>
    <w:rsid w:val="0018716B"/>
    <w:rsid w:val="00192CCF"/>
    <w:rsid w:val="0019393A"/>
    <w:rsid w:val="00194892"/>
    <w:rsid w:val="00196020"/>
    <w:rsid w:val="00197A0E"/>
    <w:rsid w:val="001A0251"/>
    <w:rsid w:val="001A1BB4"/>
    <w:rsid w:val="001A2315"/>
    <w:rsid w:val="001A4261"/>
    <w:rsid w:val="001A4613"/>
    <w:rsid w:val="001A48A4"/>
    <w:rsid w:val="001A649F"/>
    <w:rsid w:val="001B20F1"/>
    <w:rsid w:val="001B27BC"/>
    <w:rsid w:val="001B2C9F"/>
    <w:rsid w:val="001B3AFF"/>
    <w:rsid w:val="001B3C55"/>
    <w:rsid w:val="001B3D10"/>
    <w:rsid w:val="001B427A"/>
    <w:rsid w:val="001B709A"/>
    <w:rsid w:val="001B74CB"/>
    <w:rsid w:val="001B7BA0"/>
    <w:rsid w:val="001B7F7F"/>
    <w:rsid w:val="001C02BF"/>
    <w:rsid w:val="001C1627"/>
    <w:rsid w:val="001C20C9"/>
    <w:rsid w:val="001C27D1"/>
    <w:rsid w:val="001C5360"/>
    <w:rsid w:val="001C6E61"/>
    <w:rsid w:val="001C7473"/>
    <w:rsid w:val="001C7661"/>
    <w:rsid w:val="001D04F5"/>
    <w:rsid w:val="001D1791"/>
    <w:rsid w:val="001D1A93"/>
    <w:rsid w:val="001D1C99"/>
    <w:rsid w:val="001D1F0A"/>
    <w:rsid w:val="001D2462"/>
    <w:rsid w:val="001D3951"/>
    <w:rsid w:val="001D47C8"/>
    <w:rsid w:val="001D5ACF"/>
    <w:rsid w:val="001D603F"/>
    <w:rsid w:val="001D6096"/>
    <w:rsid w:val="001E0066"/>
    <w:rsid w:val="001E01CC"/>
    <w:rsid w:val="001E07C7"/>
    <w:rsid w:val="001E0905"/>
    <w:rsid w:val="001E1DB8"/>
    <w:rsid w:val="001E22CC"/>
    <w:rsid w:val="001E577A"/>
    <w:rsid w:val="001E7D40"/>
    <w:rsid w:val="001F00FD"/>
    <w:rsid w:val="001F0418"/>
    <w:rsid w:val="001F0884"/>
    <w:rsid w:val="001F12FD"/>
    <w:rsid w:val="001F1EE2"/>
    <w:rsid w:val="001F22CC"/>
    <w:rsid w:val="001F2AC7"/>
    <w:rsid w:val="001F437F"/>
    <w:rsid w:val="001F54FE"/>
    <w:rsid w:val="001F5DEC"/>
    <w:rsid w:val="001F6D6C"/>
    <w:rsid w:val="001F7B7F"/>
    <w:rsid w:val="0020015C"/>
    <w:rsid w:val="00200CF8"/>
    <w:rsid w:val="0020103B"/>
    <w:rsid w:val="002011A6"/>
    <w:rsid w:val="0020255A"/>
    <w:rsid w:val="0020608E"/>
    <w:rsid w:val="002067D1"/>
    <w:rsid w:val="002073BB"/>
    <w:rsid w:val="00207CBD"/>
    <w:rsid w:val="00207FBC"/>
    <w:rsid w:val="0021065F"/>
    <w:rsid w:val="00211846"/>
    <w:rsid w:val="002120A3"/>
    <w:rsid w:val="0021233F"/>
    <w:rsid w:val="00212C6A"/>
    <w:rsid w:val="00214477"/>
    <w:rsid w:val="00214D62"/>
    <w:rsid w:val="00215350"/>
    <w:rsid w:val="0021746E"/>
    <w:rsid w:val="002178C5"/>
    <w:rsid w:val="002201B0"/>
    <w:rsid w:val="002206B6"/>
    <w:rsid w:val="00220E8A"/>
    <w:rsid w:val="00223AA5"/>
    <w:rsid w:val="00223C44"/>
    <w:rsid w:val="002240B8"/>
    <w:rsid w:val="00226670"/>
    <w:rsid w:val="00226B7A"/>
    <w:rsid w:val="00227241"/>
    <w:rsid w:val="00227F44"/>
    <w:rsid w:val="00230392"/>
    <w:rsid w:val="002303B3"/>
    <w:rsid w:val="002323A7"/>
    <w:rsid w:val="00233438"/>
    <w:rsid w:val="00233D9C"/>
    <w:rsid w:val="00235B7A"/>
    <w:rsid w:val="002364D1"/>
    <w:rsid w:val="00237D80"/>
    <w:rsid w:val="00237E3D"/>
    <w:rsid w:val="00237FAB"/>
    <w:rsid w:val="002400FD"/>
    <w:rsid w:val="0024060E"/>
    <w:rsid w:val="002426AB"/>
    <w:rsid w:val="00243327"/>
    <w:rsid w:val="002455C3"/>
    <w:rsid w:val="002462C1"/>
    <w:rsid w:val="0024657B"/>
    <w:rsid w:val="002472E8"/>
    <w:rsid w:val="00251649"/>
    <w:rsid w:val="0025438B"/>
    <w:rsid w:val="00254970"/>
    <w:rsid w:val="002549D8"/>
    <w:rsid w:val="002562D1"/>
    <w:rsid w:val="00256F5C"/>
    <w:rsid w:val="00257ACC"/>
    <w:rsid w:val="00257B7D"/>
    <w:rsid w:val="002605EC"/>
    <w:rsid w:val="00260718"/>
    <w:rsid w:val="00260A5E"/>
    <w:rsid w:val="00264610"/>
    <w:rsid w:val="00266B97"/>
    <w:rsid w:val="00266E57"/>
    <w:rsid w:val="002670AD"/>
    <w:rsid w:val="0026727D"/>
    <w:rsid w:val="002706D0"/>
    <w:rsid w:val="00271D8C"/>
    <w:rsid w:val="00274144"/>
    <w:rsid w:val="00275776"/>
    <w:rsid w:val="002765B1"/>
    <w:rsid w:val="00280C86"/>
    <w:rsid w:val="00282119"/>
    <w:rsid w:val="00282C8E"/>
    <w:rsid w:val="00283A14"/>
    <w:rsid w:val="00283C71"/>
    <w:rsid w:val="00285EAF"/>
    <w:rsid w:val="00286E3D"/>
    <w:rsid w:val="0028711C"/>
    <w:rsid w:val="002871F6"/>
    <w:rsid w:val="00287ED1"/>
    <w:rsid w:val="0029058D"/>
    <w:rsid w:val="002914D1"/>
    <w:rsid w:val="00291E82"/>
    <w:rsid w:val="0029232B"/>
    <w:rsid w:val="0029343B"/>
    <w:rsid w:val="00293C40"/>
    <w:rsid w:val="002941F8"/>
    <w:rsid w:val="0029445B"/>
    <w:rsid w:val="002948E5"/>
    <w:rsid w:val="0029505A"/>
    <w:rsid w:val="0029525C"/>
    <w:rsid w:val="00297FA7"/>
    <w:rsid w:val="002A0BCA"/>
    <w:rsid w:val="002A19A0"/>
    <w:rsid w:val="002A2400"/>
    <w:rsid w:val="002A3318"/>
    <w:rsid w:val="002A4219"/>
    <w:rsid w:val="002A4FDD"/>
    <w:rsid w:val="002A694F"/>
    <w:rsid w:val="002A7986"/>
    <w:rsid w:val="002B00E4"/>
    <w:rsid w:val="002B1E68"/>
    <w:rsid w:val="002B22A0"/>
    <w:rsid w:val="002B5018"/>
    <w:rsid w:val="002B58D1"/>
    <w:rsid w:val="002B592B"/>
    <w:rsid w:val="002B5FE7"/>
    <w:rsid w:val="002B78AA"/>
    <w:rsid w:val="002C1F33"/>
    <w:rsid w:val="002C207D"/>
    <w:rsid w:val="002C2B26"/>
    <w:rsid w:val="002C2E8B"/>
    <w:rsid w:val="002C30EC"/>
    <w:rsid w:val="002C3271"/>
    <w:rsid w:val="002C63EA"/>
    <w:rsid w:val="002D0593"/>
    <w:rsid w:val="002D19FF"/>
    <w:rsid w:val="002D2EE1"/>
    <w:rsid w:val="002D37B5"/>
    <w:rsid w:val="002D3886"/>
    <w:rsid w:val="002D3E59"/>
    <w:rsid w:val="002D45CB"/>
    <w:rsid w:val="002D4939"/>
    <w:rsid w:val="002D5F2E"/>
    <w:rsid w:val="002D65E8"/>
    <w:rsid w:val="002E024C"/>
    <w:rsid w:val="002E2F16"/>
    <w:rsid w:val="002E49C6"/>
    <w:rsid w:val="002E596D"/>
    <w:rsid w:val="002E5AB6"/>
    <w:rsid w:val="002E5DB3"/>
    <w:rsid w:val="002F05AA"/>
    <w:rsid w:val="002F2CB4"/>
    <w:rsid w:val="002F416F"/>
    <w:rsid w:val="002F4777"/>
    <w:rsid w:val="002F4AA5"/>
    <w:rsid w:val="002F4DFE"/>
    <w:rsid w:val="002F5364"/>
    <w:rsid w:val="002F75F1"/>
    <w:rsid w:val="002F774D"/>
    <w:rsid w:val="002F776C"/>
    <w:rsid w:val="0030057D"/>
    <w:rsid w:val="00300A4C"/>
    <w:rsid w:val="00302A97"/>
    <w:rsid w:val="00304042"/>
    <w:rsid w:val="00305294"/>
    <w:rsid w:val="00305426"/>
    <w:rsid w:val="003055F4"/>
    <w:rsid w:val="003072E1"/>
    <w:rsid w:val="003106DF"/>
    <w:rsid w:val="00315366"/>
    <w:rsid w:val="0031586D"/>
    <w:rsid w:val="00315F13"/>
    <w:rsid w:val="0031661A"/>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243C"/>
    <w:rsid w:val="00343672"/>
    <w:rsid w:val="003438AB"/>
    <w:rsid w:val="0034412E"/>
    <w:rsid w:val="003446C6"/>
    <w:rsid w:val="00345127"/>
    <w:rsid w:val="00346EFD"/>
    <w:rsid w:val="003507E1"/>
    <w:rsid w:val="00354B9D"/>
    <w:rsid w:val="003619D4"/>
    <w:rsid w:val="00361F15"/>
    <w:rsid w:val="00362180"/>
    <w:rsid w:val="00362D2F"/>
    <w:rsid w:val="00363529"/>
    <w:rsid w:val="00363775"/>
    <w:rsid w:val="00364139"/>
    <w:rsid w:val="00365367"/>
    <w:rsid w:val="003672B9"/>
    <w:rsid w:val="00367F78"/>
    <w:rsid w:val="00367FE0"/>
    <w:rsid w:val="0037092E"/>
    <w:rsid w:val="00372C1A"/>
    <w:rsid w:val="00372C3C"/>
    <w:rsid w:val="003735B9"/>
    <w:rsid w:val="003736D4"/>
    <w:rsid w:val="003739B9"/>
    <w:rsid w:val="00375A8A"/>
    <w:rsid w:val="0037727A"/>
    <w:rsid w:val="00377A28"/>
    <w:rsid w:val="00380A02"/>
    <w:rsid w:val="003848BF"/>
    <w:rsid w:val="003862FF"/>
    <w:rsid w:val="00386629"/>
    <w:rsid w:val="0038710C"/>
    <w:rsid w:val="003876EB"/>
    <w:rsid w:val="0038797D"/>
    <w:rsid w:val="00387C95"/>
    <w:rsid w:val="00391362"/>
    <w:rsid w:val="003933A1"/>
    <w:rsid w:val="003935A4"/>
    <w:rsid w:val="00393991"/>
    <w:rsid w:val="00393A4C"/>
    <w:rsid w:val="003948F3"/>
    <w:rsid w:val="00394DE9"/>
    <w:rsid w:val="003956B2"/>
    <w:rsid w:val="003958FB"/>
    <w:rsid w:val="00395FF6"/>
    <w:rsid w:val="003963A3"/>
    <w:rsid w:val="00396A60"/>
    <w:rsid w:val="0039750E"/>
    <w:rsid w:val="003A01F4"/>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6F03"/>
    <w:rsid w:val="003B7643"/>
    <w:rsid w:val="003B783F"/>
    <w:rsid w:val="003C0C00"/>
    <w:rsid w:val="003C209B"/>
    <w:rsid w:val="003C3985"/>
    <w:rsid w:val="003C42FB"/>
    <w:rsid w:val="003C501C"/>
    <w:rsid w:val="003C6612"/>
    <w:rsid w:val="003C7221"/>
    <w:rsid w:val="003C7A9C"/>
    <w:rsid w:val="003C7ED9"/>
    <w:rsid w:val="003D07E3"/>
    <w:rsid w:val="003D205F"/>
    <w:rsid w:val="003D3A03"/>
    <w:rsid w:val="003D4673"/>
    <w:rsid w:val="003D5004"/>
    <w:rsid w:val="003D6277"/>
    <w:rsid w:val="003D6669"/>
    <w:rsid w:val="003D672B"/>
    <w:rsid w:val="003D676E"/>
    <w:rsid w:val="003D6842"/>
    <w:rsid w:val="003D69A2"/>
    <w:rsid w:val="003D78A9"/>
    <w:rsid w:val="003D7EA4"/>
    <w:rsid w:val="003E14EA"/>
    <w:rsid w:val="003E347D"/>
    <w:rsid w:val="003E3B8B"/>
    <w:rsid w:val="003E4967"/>
    <w:rsid w:val="003E4C0C"/>
    <w:rsid w:val="003E4F02"/>
    <w:rsid w:val="003E58A9"/>
    <w:rsid w:val="003E5DDD"/>
    <w:rsid w:val="003E601D"/>
    <w:rsid w:val="003E7BFE"/>
    <w:rsid w:val="003E7F8C"/>
    <w:rsid w:val="003F1E8F"/>
    <w:rsid w:val="003F2429"/>
    <w:rsid w:val="003F2A8D"/>
    <w:rsid w:val="003F38DF"/>
    <w:rsid w:val="003F4E9C"/>
    <w:rsid w:val="003F5155"/>
    <w:rsid w:val="003F5C9D"/>
    <w:rsid w:val="003F5E4B"/>
    <w:rsid w:val="003F670C"/>
    <w:rsid w:val="003F7419"/>
    <w:rsid w:val="00400B6C"/>
    <w:rsid w:val="00401FFF"/>
    <w:rsid w:val="0040290B"/>
    <w:rsid w:val="00403EE3"/>
    <w:rsid w:val="00404055"/>
    <w:rsid w:val="00406484"/>
    <w:rsid w:val="004115DC"/>
    <w:rsid w:val="00411EBC"/>
    <w:rsid w:val="00412ECE"/>
    <w:rsid w:val="00413279"/>
    <w:rsid w:val="004138AD"/>
    <w:rsid w:val="004144CF"/>
    <w:rsid w:val="00420318"/>
    <w:rsid w:val="004203A7"/>
    <w:rsid w:val="00420599"/>
    <w:rsid w:val="004211C6"/>
    <w:rsid w:val="00421B6B"/>
    <w:rsid w:val="00422113"/>
    <w:rsid w:val="00422F69"/>
    <w:rsid w:val="00423789"/>
    <w:rsid w:val="00425E6F"/>
    <w:rsid w:val="0042651A"/>
    <w:rsid w:val="00427241"/>
    <w:rsid w:val="004277B7"/>
    <w:rsid w:val="004311B3"/>
    <w:rsid w:val="004313D2"/>
    <w:rsid w:val="00431698"/>
    <w:rsid w:val="00431C86"/>
    <w:rsid w:val="00432804"/>
    <w:rsid w:val="00433190"/>
    <w:rsid w:val="00434451"/>
    <w:rsid w:val="004348DA"/>
    <w:rsid w:val="00436D76"/>
    <w:rsid w:val="004422FD"/>
    <w:rsid w:val="00444316"/>
    <w:rsid w:val="0044438F"/>
    <w:rsid w:val="00444660"/>
    <w:rsid w:val="004447CF"/>
    <w:rsid w:val="00444BF7"/>
    <w:rsid w:val="00444EBB"/>
    <w:rsid w:val="00450429"/>
    <w:rsid w:val="00450513"/>
    <w:rsid w:val="004513C4"/>
    <w:rsid w:val="004538BE"/>
    <w:rsid w:val="00456BFE"/>
    <w:rsid w:val="00457C10"/>
    <w:rsid w:val="00457D08"/>
    <w:rsid w:val="00461223"/>
    <w:rsid w:val="0046197F"/>
    <w:rsid w:val="00461E52"/>
    <w:rsid w:val="004628DA"/>
    <w:rsid w:val="00463AA3"/>
    <w:rsid w:val="00464B4A"/>
    <w:rsid w:val="00464F53"/>
    <w:rsid w:val="00465B96"/>
    <w:rsid w:val="00467D5E"/>
    <w:rsid w:val="00470B2E"/>
    <w:rsid w:val="00471147"/>
    <w:rsid w:val="0047296B"/>
    <w:rsid w:val="00472BFF"/>
    <w:rsid w:val="00473858"/>
    <w:rsid w:val="00473A82"/>
    <w:rsid w:val="00473B87"/>
    <w:rsid w:val="004742EB"/>
    <w:rsid w:val="004744E8"/>
    <w:rsid w:val="00474990"/>
    <w:rsid w:val="00475214"/>
    <w:rsid w:val="00475385"/>
    <w:rsid w:val="00476317"/>
    <w:rsid w:val="0048121E"/>
    <w:rsid w:val="0048127D"/>
    <w:rsid w:val="00481A29"/>
    <w:rsid w:val="00482B79"/>
    <w:rsid w:val="00482FDA"/>
    <w:rsid w:val="00483F8B"/>
    <w:rsid w:val="00485DBB"/>
    <w:rsid w:val="00485EC4"/>
    <w:rsid w:val="004912C4"/>
    <w:rsid w:val="00492A07"/>
    <w:rsid w:val="00492EA6"/>
    <w:rsid w:val="00493152"/>
    <w:rsid w:val="004937BA"/>
    <w:rsid w:val="004937F1"/>
    <w:rsid w:val="00493939"/>
    <w:rsid w:val="0049410A"/>
    <w:rsid w:val="004944E7"/>
    <w:rsid w:val="00494F73"/>
    <w:rsid w:val="00495B78"/>
    <w:rsid w:val="004975BD"/>
    <w:rsid w:val="00497F01"/>
    <w:rsid w:val="004A29B0"/>
    <w:rsid w:val="004A2D16"/>
    <w:rsid w:val="004A4F69"/>
    <w:rsid w:val="004A5E8F"/>
    <w:rsid w:val="004A6430"/>
    <w:rsid w:val="004B1BC8"/>
    <w:rsid w:val="004B1F48"/>
    <w:rsid w:val="004B20AE"/>
    <w:rsid w:val="004B23F2"/>
    <w:rsid w:val="004B2B58"/>
    <w:rsid w:val="004B3073"/>
    <w:rsid w:val="004B42BE"/>
    <w:rsid w:val="004B57C9"/>
    <w:rsid w:val="004B637A"/>
    <w:rsid w:val="004B641D"/>
    <w:rsid w:val="004B759A"/>
    <w:rsid w:val="004C1AFA"/>
    <w:rsid w:val="004C2195"/>
    <w:rsid w:val="004C3D9C"/>
    <w:rsid w:val="004C7861"/>
    <w:rsid w:val="004D0C37"/>
    <w:rsid w:val="004D4520"/>
    <w:rsid w:val="004D5EAB"/>
    <w:rsid w:val="004D60C9"/>
    <w:rsid w:val="004D61EE"/>
    <w:rsid w:val="004D7B13"/>
    <w:rsid w:val="004D7E4D"/>
    <w:rsid w:val="004E0BEB"/>
    <w:rsid w:val="004E3128"/>
    <w:rsid w:val="004E3963"/>
    <w:rsid w:val="004E3E69"/>
    <w:rsid w:val="004E4C7F"/>
    <w:rsid w:val="004E60ED"/>
    <w:rsid w:val="004E67F6"/>
    <w:rsid w:val="004E6A64"/>
    <w:rsid w:val="004E7E6D"/>
    <w:rsid w:val="004F03F5"/>
    <w:rsid w:val="004F2878"/>
    <w:rsid w:val="004F4B0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5C7E"/>
    <w:rsid w:val="005063AA"/>
    <w:rsid w:val="00507251"/>
    <w:rsid w:val="00507909"/>
    <w:rsid w:val="005106A9"/>
    <w:rsid w:val="00510DA3"/>
    <w:rsid w:val="005111F8"/>
    <w:rsid w:val="0051170C"/>
    <w:rsid w:val="00511732"/>
    <w:rsid w:val="00512988"/>
    <w:rsid w:val="00512A64"/>
    <w:rsid w:val="005133A9"/>
    <w:rsid w:val="00514C2A"/>
    <w:rsid w:val="00515FE1"/>
    <w:rsid w:val="00517D73"/>
    <w:rsid w:val="00520738"/>
    <w:rsid w:val="0052209C"/>
    <w:rsid w:val="00524D4C"/>
    <w:rsid w:val="00524D74"/>
    <w:rsid w:val="005265C5"/>
    <w:rsid w:val="005270B9"/>
    <w:rsid w:val="00527A61"/>
    <w:rsid w:val="00527C0B"/>
    <w:rsid w:val="00530508"/>
    <w:rsid w:val="0053442B"/>
    <w:rsid w:val="005366D2"/>
    <w:rsid w:val="00537DE2"/>
    <w:rsid w:val="0054002D"/>
    <w:rsid w:val="00541159"/>
    <w:rsid w:val="00541E57"/>
    <w:rsid w:val="005426C8"/>
    <w:rsid w:val="00542FF5"/>
    <w:rsid w:val="00543110"/>
    <w:rsid w:val="00543567"/>
    <w:rsid w:val="00543D69"/>
    <w:rsid w:val="00545773"/>
    <w:rsid w:val="005471AE"/>
    <w:rsid w:val="00551A5B"/>
    <w:rsid w:val="00554FD9"/>
    <w:rsid w:val="005554AA"/>
    <w:rsid w:val="00556BE1"/>
    <w:rsid w:val="005572D0"/>
    <w:rsid w:val="00560226"/>
    <w:rsid w:val="00560E01"/>
    <w:rsid w:val="00562117"/>
    <w:rsid w:val="00562CBE"/>
    <w:rsid w:val="00563CE1"/>
    <w:rsid w:val="00564BA3"/>
    <w:rsid w:val="00564E91"/>
    <w:rsid w:val="005726BA"/>
    <w:rsid w:val="0057440C"/>
    <w:rsid w:val="0057469B"/>
    <w:rsid w:val="0057652E"/>
    <w:rsid w:val="005814E4"/>
    <w:rsid w:val="00581D9E"/>
    <w:rsid w:val="00581DC2"/>
    <w:rsid w:val="00582981"/>
    <w:rsid w:val="00583CDD"/>
    <w:rsid w:val="00586D5B"/>
    <w:rsid w:val="00587042"/>
    <w:rsid w:val="00587EFF"/>
    <w:rsid w:val="005900C9"/>
    <w:rsid w:val="005902BA"/>
    <w:rsid w:val="00590756"/>
    <w:rsid w:val="00592673"/>
    <w:rsid w:val="00594224"/>
    <w:rsid w:val="00595DB8"/>
    <w:rsid w:val="00596219"/>
    <w:rsid w:val="00597FCD"/>
    <w:rsid w:val="005A015D"/>
    <w:rsid w:val="005A043E"/>
    <w:rsid w:val="005A083A"/>
    <w:rsid w:val="005A09D3"/>
    <w:rsid w:val="005A0AB1"/>
    <w:rsid w:val="005A1009"/>
    <w:rsid w:val="005A12C0"/>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7AA"/>
    <w:rsid w:val="005C31F2"/>
    <w:rsid w:val="005C760A"/>
    <w:rsid w:val="005D10E3"/>
    <w:rsid w:val="005D1350"/>
    <w:rsid w:val="005D1C37"/>
    <w:rsid w:val="005D1CF5"/>
    <w:rsid w:val="005D2451"/>
    <w:rsid w:val="005D4AB6"/>
    <w:rsid w:val="005D5707"/>
    <w:rsid w:val="005D5B98"/>
    <w:rsid w:val="005D5C7F"/>
    <w:rsid w:val="005D6764"/>
    <w:rsid w:val="005D695A"/>
    <w:rsid w:val="005D783B"/>
    <w:rsid w:val="005E08A7"/>
    <w:rsid w:val="005E1471"/>
    <w:rsid w:val="005E20AC"/>
    <w:rsid w:val="005E2201"/>
    <w:rsid w:val="005E2B8E"/>
    <w:rsid w:val="005E328C"/>
    <w:rsid w:val="005E35DB"/>
    <w:rsid w:val="005E4682"/>
    <w:rsid w:val="005E4984"/>
    <w:rsid w:val="005E5483"/>
    <w:rsid w:val="005E60EE"/>
    <w:rsid w:val="005E7AB2"/>
    <w:rsid w:val="005E7CC1"/>
    <w:rsid w:val="005E7F2C"/>
    <w:rsid w:val="005F048F"/>
    <w:rsid w:val="005F0602"/>
    <w:rsid w:val="005F14C2"/>
    <w:rsid w:val="005F1532"/>
    <w:rsid w:val="005F373A"/>
    <w:rsid w:val="005F4C06"/>
    <w:rsid w:val="005F7548"/>
    <w:rsid w:val="00601674"/>
    <w:rsid w:val="006019D6"/>
    <w:rsid w:val="0060316D"/>
    <w:rsid w:val="006032E4"/>
    <w:rsid w:val="00604B9C"/>
    <w:rsid w:val="00605A6B"/>
    <w:rsid w:val="006064CB"/>
    <w:rsid w:val="00606BD9"/>
    <w:rsid w:val="0060723A"/>
    <w:rsid w:val="006103F7"/>
    <w:rsid w:val="00610569"/>
    <w:rsid w:val="00610C3D"/>
    <w:rsid w:val="0061219F"/>
    <w:rsid w:val="00612356"/>
    <w:rsid w:val="0061303C"/>
    <w:rsid w:val="00614C68"/>
    <w:rsid w:val="00615E8A"/>
    <w:rsid w:val="006177E6"/>
    <w:rsid w:val="00617F6E"/>
    <w:rsid w:val="00622C93"/>
    <w:rsid w:val="00623CE4"/>
    <w:rsid w:val="00624C8B"/>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6AD9"/>
    <w:rsid w:val="006678F2"/>
    <w:rsid w:val="00670507"/>
    <w:rsid w:val="00670817"/>
    <w:rsid w:val="00672ED9"/>
    <w:rsid w:val="0067331A"/>
    <w:rsid w:val="006738F4"/>
    <w:rsid w:val="00675FBA"/>
    <w:rsid w:val="006779A8"/>
    <w:rsid w:val="00680005"/>
    <w:rsid w:val="00680355"/>
    <w:rsid w:val="00680CF2"/>
    <w:rsid w:val="00680DD7"/>
    <w:rsid w:val="00681501"/>
    <w:rsid w:val="00681845"/>
    <w:rsid w:val="0068450B"/>
    <w:rsid w:val="00684C59"/>
    <w:rsid w:val="00684E29"/>
    <w:rsid w:val="006850F1"/>
    <w:rsid w:val="006855E8"/>
    <w:rsid w:val="00685A51"/>
    <w:rsid w:val="006872A5"/>
    <w:rsid w:val="00687701"/>
    <w:rsid w:val="006877C2"/>
    <w:rsid w:val="0068795F"/>
    <w:rsid w:val="006903B1"/>
    <w:rsid w:val="00690561"/>
    <w:rsid w:val="00691CAF"/>
    <w:rsid w:val="0069391A"/>
    <w:rsid w:val="0069446C"/>
    <w:rsid w:val="00695118"/>
    <w:rsid w:val="006956E4"/>
    <w:rsid w:val="006958D2"/>
    <w:rsid w:val="00696F2E"/>
    <w:rsid w:val="006975C9"/>
    <w:rsid w:val="00697647"/>
    <w:rsid w:val="00697F2D"/>
    <w:rsid w:val="00697F6E"/>
    <w:rsid w:val="006A1BE8"/>
    <w:rsid w:val="006A2BB6"/>
    <w:rsid w:val="006A36DC"/>
    <w:rsid w:val="006A52E6"/>
    <w:rsid w:val="006A6FD1"/>
    <w:rsid w:val="006A70B0"/>
    <w:rsid w:val="006A77F2"/>
    <w:rsid w:val="006A7D4F"/>
    <w:rsid w:val="006B04AB"/>
    <w:rsid w:val="006B0535"/>
    <w:rsid w:val="006B17DF"/>
    <w:rsid w:val="006B1A90"/>
    <w:rsid w:val="006B20F1"/>
    <w:rsid w:val="006B254A"/>
    <w:rsid w:val="006B2BDB"/>
    <w:rsid w:val="006B3611"/>
    <w:rsid w:val="006B4C36"/>
    <w:rsid w:val="006B690C"/>
    <w:rsid w:val="006B7C74"/>
    <w:rsid w:val="006C17F2"/>
    <w:rsid w:val="006C1C3E"/>
    <w:rsid w:val="006C2CB6"/>
    <w:rsid w:val="006C5A3C"/>
    <w:rsid w:val="006C62EE"/>
    <w:rsid w:val="006C68F5"/>
    <w:rsid w:val="006D002E"/>
    <w:rsid w:val="006D09E6"/>
    <w:rsid w:val="006D5A4A"/>
    <w:rsid w:val="006D5A57"/>
    <w:rsid w:val="006D67D4"/>
    <w:rsid w:val="006D6E8A"/>
    <w:rsid w:val="006D71F6"/>
    <w:rsid w:val="006D76E7"/>
    <w:rsid w:val="006D7A52"/>
    <w:rsid w:val="006D7B6A"/>
    <w:rsid w:val="006E099B"/>
    <w:rsid w:val="006E20B3"/>
    <w:rsid w:val="006E307E"/>
    <w:rsid w:val="006E4491"/>
    <w:rsid w:val="006E57A1"/>
    <w:rsid w:val="006E60DB"/>
    <w:rsid w:val="006E77C1"/>
    <w:rsid w:val="006F0BBC"/>
    <w:rsid w:val="006F29EF"/>
    <w:rsid w:val="006F312D"/>
    <w:rsid w:val="007004CE"/>
    <w:rsid w:val="007018DF"/>
    <w:rsid w:val="00701D06"/>
    <w:rsid w:val="00705777"/>
    <w:rsid w:val="00710EE5"/>
    <w:rsid w:val="00710F54"/>
    <w:rsid w:val="00711154"/>
    <w:rsid w:val="00711975"/>
    <w:rsid w:val="00711D2E"/>
    <w:rsid w:val="00711DA4"/>
    <w:rsid w:val="00711E47"/>
    <w:rsid w:val="00712181"/>
    <w:rsid w:val="007128DC"/>
    <w:rsid w:val="00712A3B"/>
    <w:rsid w:val="007138FC"/>
    <w:rsid w:val="007149E0"/>
    <w:rsid w:val="0071566D"/>
    <w:rsid w:val="007203BD"/>
    <w:rsid w:val="00720CE1"/>
    <w:rsid w:val="007224FE"/>
    <w:rsid w:val="007234A8"/>
    <w:rsid w:val="0072470E"/>
    <w:rsid w:val="00725AD7"/>
    <w:rsid w:val="00726809"/>
    <w:rsid w:val="00727D6D"/>
    <w:rsid w:val="00727F72"/>
    <w:rsid w:val="0073061B"/>
    <w:rsid w:val="00731B01"/>
    <w:rsid w:val="00731F82"/>
    <w:rsid w:val="00733B01"/>
    <w:rsid w:val="00734060"/>
    <w:rsid w:val="0073438E"/>
    <w:rsid w:val="007351EB"/>
    <w:rsid w:val="00741615"/>
    <w:rsid w:val="00741727"/>
    <w:rsid w:val="00741E92"/>
    <w:rsid w:val="00742133"/>
    <w:rsid w:val="00742541"/>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9E6"/>
    <w:rsid w:val="00756574"/>
    <w:rsid w:val="007575BC"/>
    <w:rsid w:val="00757D8F"/>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F57"/>
    <w:rsid w:val="00783E4F"/>
    <w:rsid w:val="00785C85"/>
    <w:rsid w:val="00787513"/>
    <w:rsid w:val="00790542"/>
    <w:rsid w:val="00791873"/>
    <w:rsid w:val="007919C0"/>
    <w:rsid w:val="00791BDA"/>
    <w:rsid w:val="007946FB"/>
    <w:rsid w:val="007948FD"/>
    <w:rsid w:val="00794CB9"/>
    <w:rsid w:val="00796B30"/>
    <w:rsid w:val="00797202"/>
    <w:rsid w:val="007A0ECD"/>
    <w:rsid w:val="007A15FD"/>
    <w:rsid w:val="007A1912"/>
    <w:rsid w:val="007A2D93"/>
    <w:rsid w:val="007A4CB0"/>
    <w:rsid w:val="007A6E41"/>
    <w:rsid w:val="007B04FA"/>
    <w:rsid w:val="007B0D1C"/>
    <w:rsid w:val="007B1066"/>
    <w:rsid w:val="007B1942"/>
    <w:rsid w:val="007B1ADD"/>
    <w:rsid w:val="007B1CC3"/>
    <w:rsid w:val="007B3162"/>
    <w:rsid w:val="007B4534"/>
    <w:rsid w:val="007B509C"/>
    <w:rsid w:val="007B62CE"/>
    <w:rsid w:val="007B6554"/>
    <w:rsid w:val="007C07FE"/>
    <w:rsid w:val="007C091A"/>
    <w:rsid w:val="007C0F86"/>
    <w:rsid w:val="007C2AC6"/>
    <w:rsid w:val="007C3CBA"/>
    <w:rsid w:val="007C70A7"/>
    <w:rsid w:val="007C7590"/>
    <w:rsid w:val="007C7743"/>
    <w:rsid w:val="007C7DA8"/>
    <w:rsid w:val="007D312E"/>
    <w:rsid w:val="007D349B"/>
    <w:rsid w:val="007D4B2D"/>
    <w:rsid w:val="007D729A"/>
    <w:rsid w:val="007E045A"/>
    <w:rsid w:val="007E073A"/>
    <w:rsid w:val="007E0D43"/>
    <w:rsid w:val="007E11B6"/>
    <w:rsid w:val="007E11D1"/>
    <w:rsid w:val="007E19A8"/>
    <w:rsid w:val="007E2862"/>
    <w:rsid w:val="007E33C8"/>
    <w:rsid w:val="007E367B"/>
    <w:rsid w:val="007E36E6"/>
    <w:rsid w:val="007E4541"/>
    <w:rsid w:val="007E481E"/>
    <w:rsid w:val="007E4B62"/>
    <w:rsid w:val="007E6F72"/>
    <w:rsid w:val="007E78DE"/>
    <w:rsid w:val="007E7EB9"/>
    <w:rsid w:val="007F0FDB"/>
    <w:rsid w:val="007F30EF"/>
    <w:rsid w:val="007F3DEB"/>
    <w:rsid w:val="007F44C5"/>
    <w:rsid w:val="007F6195"/>
    <w:rsid w:val="007F731A"/>
    <w:rsid w:val="007F75EA"/>
    <w:rsid w:val="007F7718"/>
    <w:rsid w:val="007F799C"/>
    <w:rsid w:val="0080166B"/>
    <w:rsid w:val="00801765"/>
    <w:rsid w:val="00804396"/>
    <w:rsid w:val="00805486"/>
    <w:rsid w:val="0080686E"/>
    <w:rsid w:val="00806B4F"/>
    <w:rsid w:val="00806E3B"/>
    <w:rsid w:val="0080739F"/>
    <w:rsid w:val="0081234C"/>
    <w:rsid w:val="00813B11"/>
    <w:rsid w:val="0081465B"/>
    <w:rsid w:val="00817D8E"/>
    <w:rsid w:val="00821D17"/>
    <w:rsid w:val="00822E5F"/>
    <w:rsid w:val="008241C1"/>
    <w:rsid w:val="00824813"/>
    <w:rsid w:val="00824CBB"/>
    <w:rsid w:val="00825CD9"/>
    <w:rsid w:val="0082603D"/>
    <w:rsid w:val="00827DE1"/>
    <w:rsid w:val="0083030C"/>
    <w:rsid w:val="00831261"/>
    <w:rsid w:val="00831CFD"/>
    <w:rsid w:val="008320EE"/>
    <w:rsid w:val="008328FC"/>
    <w:rsid w:val="00833368"/>
    <w:rsid w:val="00833681"/>
    <w:rsid w:val="0083531B"/>
    <w:rsid w:val="00836FD3"/>
    <w:rsid w:val="0083709C"/>
    <w:rsid w:val="008428A4"/>
    <w:rsid w:val="00843C49"/>
    <w:rsid w:val="00843C53"/>
    <w:rsid w:val="00844370"/>
    <w:rsid w:val="00845980"/>
    <w:rsid w:val="00847397"/>
    <w:rsid w:val="00847B89"/>
    <w:rsid w:val="00847DB0"/>
    <w:rsid w:val="0085273C"/>
    <w:rsid w:val="00852D5D"/>
    <w:rsid w:val="0085373C"/>
    <w:rsid w:val="00854C54"/>
    <w:rsid w:val="008559DF"/>
    <w:rsid w:val="00855CDC"/>
    <w:rsid w:val="00856755"/>
    <w:rsid w:val="008568BD"/>
    <w:rsid w:val="00860BB2"/>
    <w:rsid w:val="008628F3"/>
    <w:rsid w:val="008629EA"/>
    <w:rsid w:val="00865FFE"/>
    <w:rsid w:val="00866FCD"/>
    <w:rsid w:val="00867EC2"/>
    <w:rsid w:val="00871BEA"/>
    <w:rsid w:val="00872776"/>
    <w:rsid w:val="008746D6"/>
    <w:rsid w:val="00874ABE"/>
    <w:rsid w:val="0087589D"/>
    <w:rsid w:val="0087681F"/>
    <w:rsid w:val="00880296"/>
    <w:rsid w:val="008824DD"/>
    <w:rsid w:val="008837E3"/>
    <w:rsid w:val="008838A1"/>
    <w:rsid w:val="00885AFB"/>
    <w:rsid w:val="008860A6"/>
    <w:rsid w:val="00886748"/>
    <w:rsid w:val="0089022E"/>
    <w:rsid w:val="008905F4"/>
    <w:rsid w:val="0089244B"/>
    <w:rsid w:val="0089369A"/>
    <w:rsid w:val="00893F9D"/>
    <w:rsid w:val="00895969"/>
    <w:rsid w:val="00895DA4"/>
    <w:rsid w:val="00895DA8"/>
    <w:rsid w:val="008960E4"/>
    <w:rsid w:val="008A1193"/>
    <w:rsid w:val="008A341E"/>
    <w:rsid w:val="008A53E0"/>
    <w:rsid w:val="008A6652"/>
    <w:rsid w:val="008A6E99"/>
    <w:rsid w:val="008A72AA"/>
    <w:rsid w:val="008B0F0B"/>
    <w:rsid w:val="008B1240"/>
    <w:rsid w:val="008B1BE6"/>
    <w:rsid w:val="008B39D9"/>
    <w:rsid w:val="008B3D94"/>
    <w:rsid w:val="008B43AA"/>
    <w:rsid w:val="008B44C9"/>
    <w:rsid w:val="008B466C"/>
    <w:rsid w:val="008B5F5A"/>
    <w:rsid w:val="008C0D1F"/>
    <w:rsid w:val="008C161E"/>
    <w:rsid w:val="008C52CA"/>
    <w:rsid w:val="008C73E7"/>
    <w:rsid w:val="008C7CA8"/>
    <w:rsid w:val="008D0753"/>
    <w:rsid w:val="008D0A7B"/>
    <w:rsid w:val="008D2971"/>
    <w:rsid w:val="008D2C17"/>
    <w:rsid w:val="008D32E7"/>
    <w:rsid w:val="008D420C"/>
    <w:rsid w:val="008D4F3F"/>
    <w:rsid w:val="008D52EC"/>
    <w:rsid w:val="008D60B7"/>
    <w:rsid w:val="008D6CC2"/>
    <w:rsid w:val="008D7083"/>
    <w:rsid w:val="008D7FE9"/>
    <w:rsid w:val="008E0110"/>
    <w:rsid w:val="008E0632"/>
    <w:rsid w:val="008E340B"/>
    <w:rsid w:val="008E49FF"/>
    <w:rsid w:val="008E56BE"/>
    <w:rsid w:val="008E660A"/>
    <w:rsid w:val="008E6945"/>
    <w:rsid w:val="008F094A"/>
    <w:rsid w:val="008F10BF"/>
    <w:rsid w:val="008F15C4"/>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585E"/>
    <w:rsid w:val="009075C5"/>
    <w:rsid w:val="00907E2A"/>
    <w:rsid w:val="00910744"/>
    <w:rsid w:val="00910970"/>
    <w:rsid w:val="00910A4A"/>
    <w:rsid w:val="009116C0"/>
    <w:rsid w:val="00911844"/>
    <w:rsid w:val="00912A1E"/>
    <w:rsid w:val="00913E12"/>
    <w:rsid w:val="00914249"/>
    <w:rsid w:val="00914FF7"/>
    <w:rsid w:val="0091650B"/>
    <w:rsid w:val="009166AD"/>
    <w:rsid w:val="00916E8B"/>
    <w:rsid w:val="0091746B"/>
    <w:rsid w:val="00921A0A"/>
    <w:rsid w:val="00921B52"/>
    <w:rsid w:val="00921F0F"/>
    <w:rsid w:val="00922ED6"/>
    <w:rsid w:val="009249CD"/>
    <w:rsid w:val="00924A00"/>
    <w:rsid w:val="00925CA3"/>
    <w:rsid w:val="00926E0D"/>
    <w:rsid w:val="00927332"/>
    <w:rsid w:val="009305CE"/>
    <w:rsid w:val="009310FA"/>
    <w:rsid w:val="00931549"/>
    <w:rsid w:val="00932B66"/>
    <w:rsid w:val="0093318B"/>
    <w:rsid w:val="00933642"/>
    <w:rsid w:val="00934350"/>
    <w:rsid w:val="00934A62"/>
    <w:rsid w:val="00934FB6"/>
    <w:rsid w:val="00935226"/>
    <w:rsid w:val="009363B3"/>
    <w:rsid w:val="009368D3"/>
    <w:rsid w:val="009371CE"/>
    <w:rsid w:val="009375BA"/>
    <w:rsid w:val="00940DE0"/>
    <w:rsid w:val="009419D7"/>
    <w:rsid w:val="009424AC"/>
    <w:rsid w:val="00942533"/>
    <w:rsid w:val="0094460C"/>
    <w:rsid w:val="00944E0F"/>
    <w:rsid w:val="009459D4"/>
    <w:rsid w:val="00946FA9"/>
    <w:rsid w:val="009471AD"/>
    <w:rsid w:val="00947A0E"/>
    <w:rsid w:val="00947A81"/>
    <w:rsid w:val="009509B1"/>
    <w:rsid w:val="00950F61"/>
    <w:rsid w:val="00951231"/>
    <w:rsid w:val="009512E5"/>
    <w:rsid w:val="00951EBE"/>
    <w:rsid w:val="00960399"/>
    <w:rsid w:val="00962CD5"/>
    <w:rsid w:val="00963AA8"/>
    <w:rsid w:val="00963CE6"/>
    <w:rsid w:val="00965959"/>
    <w:rsid w:val="009660C6"/>
    <w:rsid w:val="009673F7"/>
    <w:rsid w:val="0096768F"/>
    <w:rsid w:val="009677E8"/>
    <w:rsid w:val="00967FFB"/>
    <w:rsid w:val="00970942"/>
    <w:rsid w:val="00970B26"/>
    <w:rsid w:val="00972875"/>
    <w:rsid w:val="009728AA"/>
    <w:rsid w:val="009732A9"/>
    <w:rsid w:val="00973E5D"/>
    <w:rsid w:val="00975B4E"/>
    <w:rsid w:val="00976704"/>
    <w:rsid w:val="00977C49"/>
    <w:rsid w:val="00977FD1"/>
    <w:rsid w:val="0098308F"/>
    <w:rsid w:val="00984B21"/>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9D2"/>
    <w:rsid w:val="009A0BC1"/>
    <w:rsid w:val="009A0F98"/>
    <w:rsid w:val="009A3F55"/>
    <w:rsid w:val="009B0539"/>
    <w:rsid w:val="009B1CCD"/>
    <w:rsid w:val="009B28B8"/>
    <w:rsid w:val="009B2B7A"/>
    <w:rsid w:val="009B353E"/>
    <w:rsid w:val="009B411D"/>
    <w:rsid w:val="009B4E22"/>
    <w:rsid w:val="009B57D6"/>
    <w:rsid w:val="009B5C57"/>
    <w:rsid w:val="009B61B3"/>
    <w:rsid w:val="009C063D"/>
    <w:rsid w:val="009C0D7B"/>
    <w:rsid w:val="009C1886"/>
    <w:rsid w:val="009C29DE"/>
    <w:rsid w:val="009C3758"/>
    <w:rsid w:val="009C3C3E"/>
    <w:rsid w:val="009C3FC0"/>
    <w:rsid w:val="009C4658"/>
    <w:rsid w:val="009C5259"/>
    <w:rsid w:val="009C543F"/>
    <w:rsid w:val="009C5E36"/>
    <w:rsid w:val="009C6D82"/>
    <w:rsid w:val="009C7722"/>
    <w:rsid w:val="009D03D6"/>
    <w:rsid w:val="009D1DB4"/>
    <w:rsid w:val="009D2B04"/>
    <w:rsid w:val="009D4404"/>
    <w:rsid w:val="009D4FF7"/>
    <w:rsid w:val="009D5D2D"/>
    <w:rsid w:val="009D60F5"/>
    <w:rsid w:val="009D6A0B"/>
    <w:rsid w:val="009E072A"/>
    <w:rsid w:val="009E0878"/>
    <w:rsid w:val="009E0AB2"/>
    <w:rsid w:val="009E0DE8"/>
    <w:rsid w:val="009E1312"/>
    <w:rsid w:val="009E1760"/>
    <w:rsid w:val="009E2A72"/>
    <w:rsid w:val="009E2B76"/>
    <w:rsid w:val="009E3400"/>
    <w:rsid w:val="009E38C6"/>
    <w:rsid w:val="009E44AA"/>
    <w:rsid w:val="009E48A6"/>
    <w:rsid w:val="009E49F5"/>
    <w:rsid w:val="009E533E"/>
    <w:rsid w:val="009E54F7"/>
    <w:rsid w:val="009E5842"/>
    <w:rsid w:val="009F3277"/>
    <w:rsid w:val="009F617D"/>
    <w:rsid w:val="009F6760"/>
    <w:rsid w:val="009F6B29"/>
    <w:rsid w:val="00A03857"/>
    <w:rsid w:val="00A038C5"/>
    <w:rsid w:val="00A04002"/>
    <w:rsid w:val="00A052AF"/>
    <w:rsid w:val="00A05D70"/>
    <w:rsid w:val="00A06633"/>
    <w:rsid w:val="00A0667A"/>
    <w:rsid w:val="00A06BEE"/>
    <w:rsid w:val="00A075C0"/>
    <w:rsid w:val="00A10E89"/>
    <w:rsid w:val="00A12046"/>
    <w:rsid w:val="00A143B5"/>
    <w:rsid w:val="00A16443"/>
    <w:rsid w:val="00A166E6"/>
    <w:rsid w:val="00A20C9E"/>
    <w:rsid w:val="00A212CE"/>
    <w:rsid w:val="00A22154"/>
    <w:rsid w:val="00A244AB"/>
    <w:rsid w:val="00A2568B"/>
    <w:rsid w:val="00A25B36"/>
    <w:rsid w:val="00A26811"/>
    <w:rsid w:val="00A2681C"/>
    <w:rsid w:val="00A26934"/>
    <w:rsid w:val="00A30E3F"/>
    <w:rsid w:val="00A31112"/>
    <w:rsid w:val="00A314A6"/>
    <w:rsid w:val="00A323F6"/>
    <w:rsid w:val="00A3277E"/>
    <w:rsid w:val="00A330F3"/>
    <w:rsid w:val="00A3423B"/>
    <w:rsid w:val="00A368E5"/>
    <w:rsid w:val="00A36974"/>
    <w:rsid w:val="00A36BD5"/>
    <w:rsid w:val="00A36D8E"/>
    <w:rsid w:val="00A37EDF"/>
    <w:rsid w:val="00A4025F"/>
    <w:rsid w:val="00A405B5"/>
    <w:rsid w:val="00A42C76"/>
    <w:rsid w:val="00A42CCC"/>
    <w:rsid w:val="00A445AE"/>
    <w:rsid w:val="00A450BF"/>
    <w:rsid w:val="00A45363"/>
    <w:rsid w:val="00A45CF0"/>
    <w:rsid w:val="00A4714A"/>
    <w:rsid w:val="00A47466"/>
    <w:rsid w:val="00A47B8A"/>
    <w:rsid w:val="00A47CA4"/>
    <w:rsid w:val="00A507EE"/>
    <w:rsid w:val="00A50DCF"/>
    <w:rsid w:val="00A510E0"/>
    <w:rsid w:val="00A51582"/>
    <w:rsid w:val="00A51B60"/>
    <w:rsid w:val="00A52CD7"/>
    <w:rsid w:val="00A534AC"/>
    <w:rsid w:val="00A53530"/>
    <w:rsid w:val="00A547E2"/>
    <w:rsid w:val="00A54B41"/>
    <w:rsid w:val="00A54C46"/>
    <w:rsid w:val="00A553FC"/>
    <w:rsid w:val="00A571F4"/>
    <w:rsid w:val="00A57DC3"/>
    <w:rsid w:val="00A60726"/>
    <w:rsid w:val="00A607FB"/>
    <w:rsid w:val="00A609DF"/>
    <w:rsid w:val="00A60EA7"/>
    <w:rsid w:val="00A62166"/>
    <w:rsid w:val="00A6250A"/>
    <w:rsid w:val="00A62DED"/>
    <w:rsid w:val="00A62E19"/>
    <w:rsid w:val="00A62E65"/>
    <w:rsid w:val="00A64715"/>
    <w:rsid w:val="00A64771"/>
    <w:rsid w:val="00A67AE4"/>
    <w:rsid w:val="00A7002E"/>
    <w:rsid w:val="00A70285"/>
    <w:rsid w:val="00A7062F"/>
    <w:rsid w:val="00A70863"/>
    <w:rsid w:val="00A71976"/>
    <w:rsid w:val="00A73954"/>
    <w:rsid w:val="00A7558B"/>
    <w:rsid w:val="00A75C8C"/>
    <w:rsid w:val="00A75F0B"/>
    <w:rsid w:val="00A75F80"/>
    <w:rsid w:val="00A76DA3"/>
    <w:rsid w:val="00A77249"/>
    <w:rsid w:val="00A81856"/>
    <w:rsid w:val="00A81A95"/>
    <w:rsid w:val="00A82D12"/>
    <w:rsid w:val="00A836DB"/>
    <w:rsid w:val="00A85917"/>
    <w:rsid w:val="00A90027"/>
    <w:rsid w:val="00A90111"/>
    <w:rsid w:val="00A9096F"/>
    <w:rsid w:val="00A91140"/>
    <w:rsid w:val="00A92C4E"/>
    <w:rsid w:val="00A938BC"/>
    <w:rsid w:val="00A95FA3"/>
    <w:rsid w:val="00A96E51"/>
    <w:rsid w:val="00AA0838"/>
    <w:rsid w:val="00AA1A7C"/>
    <w:rsid w:val="00AA4088"/>
    <w:rsid w:val="00AA47BB"/>
    <w:rsid w:val="00AA4880"/>
    <w:rsid w:val="00AA54B9"/>
    <w:rsid w:val="00AA68D3"/>
    <w:rsid w:val="00AA69BA"/>
    <w:rsid w:val="00AB16DB"/>
    <w:rsid w:val="00AB274D"/>
    <w:rsid w:val="00AB292A"/>
    <w:rsid w:val="00AB296F"/>
    <w:rsid w:val="00AB30C7"/>
    <w:rsid w:val="00AB3E87"/>
    <w:rsid w:val="00AB3F7E"/>
    <w:rsid w:val="00AB56DD"/>
    <w:rsid w:val="00AB5B56"/>
    <w:rsid w:val="00AB615C"/>
    <w:rsid w:val="00AB6BB5"/>
    <w:rsid w:val="00AB6CB7"/>
    <w:rsid w:val="00AB6D5D"/>
    <w:rsid w:val="00AC05CC"/>
    <w:rsid w:val="00AC0862"/>
    <w:rsid w:val="00AC0972"/>
    <w:rsid w:val="00AC0DD8"/>
    <w:rsid w:val="00AC1B1D"/>
    <w:rsid w:val="00AC1C35"/>
    <w:rsid w:val="00AC24CC"/>
    <w:rsid w:val="00AC5966"/>
    <w:rsid w:val="00AC5BBE"/>
    <w:rsid w:val="00AC66B4"/>
    <w:rsid w:val="00AC6D42"/>
    <w:rsid w:val="00AC7231"/>
    <w:rsid w:val="00AC75EA"/>
    <w:rsid w:val="00AD015F"/>
    <w:rsid w:val="00AD15CE"/>
    <w:rsid w:val="00AD1BC1"/>
    <w:rsid w:val="00AD338F"/>
    <w:rsid w:val="00AD53A3"/>
    <w:rsid w:val="00AD62F7"/>
    <w:rsid w:val="00AD6771"/>
    <w:rsid w:val="00AD79C9"/>
    <w:rsid w:val="00AD79F5"/>
    <w:rsid w:val="00AD7DFE"/>
    <w:rsid w:val="00AE0625"/>
    <w:rsid w:val="00AE1771"/>
    <w:rsid w:val="00AE2756"/>
    <w:rsid w:val="00AE2953"/>
    <w:rsid w:val="00AE3A65"/>
    <w:rsid w:val="00AE3B47"/>
    <w:rsid w:val="00AE473A"/>
    <w:rsid w:val="00AE4C41"/>
    <w:rsid w:val="00AE5C32"/>
    <w:rsid w:val="00AE6690"/>
    <w:rsid w:val="00AE67AA"/>
    <w:rsid w:val="00AE752B"/>
    <w:rsid w:val="00AF0203"/>
    <w:rsid w:val="00AF14C0"/>
    <w:rsid w:val="00AF4066"/>
    <w:rsid w:val="00AF47E9"/>
    <w:rsid w:val="00AF4E29"/>
    <w:rsid w:val="00AF518D"/>
    <w:rsid w:val="00B01EF4"/>
    <w:rsid w:val="00B02CE6"/>
    <w:rsid w:val="00B02F93"/>
    <w:rsid w:val="00B039C4"/>
    <w:rsid w:val="00B04613"/>
    <w:rsid w:val="00B04D6F"/>
    <w:rsid w:val="00B0574C"/>
    <w:rsid w:val="00B05F33"/>
    <w:rsid w:val="00B1080F"/>
    <w:rsid w:val="00B12639"/>
    <w:rsid w:val="00B12848"/>
    <w:rsid w:val="00B13922"/>
    <w:rsid w:val="00B13BCB"/>
    <w:rsid w:val="00B13C50"/>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0E36"/>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529E6"/>
    <w:rsid w:val="00B530BA"/>
    <w:rsid w:val="00B5361F"/>
    <w:rsid w:val="00B53653"/>
    <w:rsid w:val="00B53F4F"/>
    <w:rsid w:val="00B546DA"/>
    <w:rsid w:val="00B548C1"/>
    <w:rsid w:val="00B548C5"/>
    <w:rsid w:val="00B54AC4"/>
    <w:rsid w:val="00B55D49"/>
    <w:rsid w:val="00B57144"/>
    <w:rsid w:val="00B5786C"/>
    <w:rsid w:val="00B60AFA"/>
    <w:rsid w:val="00B628EE"/>
    <w:rsid w:val="00B636F4"/>
    <w:rsid w:val="00B64276"/>
    <w:rsid w:val="00B652DE"/>
    <w:rsid w:val="00B66241"/>
    <w:rsid w:val="00B66387"/>
    <w:rsid w:val="00B66F01"/>
    <w:rsid w:val="00B6734A"/>
    <w:rsid w:val="00B6785B"/>
    <w:rsid w:val="00B716E0"/>
    <w:rsid w:val="00B72732"/>
    <w:rsid w:val="00B7366E"/>
    <w:rsid w:val="00B74B20"/>
    <w:rsid w:val="00B754C8"/>
    <w:rsid w:val="00B75CD5"/>
    <w:rsid w:val="00B75FBD"/>
    <w:rsid w:val="00B7724E"/>
    <w:rsid w:val="00B7736E"/>
    <w:rsid w:val="00B77D5D"/>
    <w:rsid w:val="00B80057"/>
    <w:rsid w:val="00B82B80"/>
    <w:rsid w:val="00B82DC4"/>
    <w:rsid w:val="00B830ED"/>
    <w:rsid w:val="00B83DB7"/>
    <w:rsid w:val="00B8410A"/>
    <w:rsid w:val="00B84E5A"/>
    <w:rsid w:val="00B85343"/>
    <w:rsid w:val="00B86477"/>
    <w:rsid w:val="00B90AB5"/>
    <w:rsid w:val="00B916BB"/>
    <w:rsid w:val="00B91C8B"/>
    <w:rsid w:val="00B92BF9"/>
    <w:rsid w:val="00B9438D"/>
    <w:rsid w:val="00B949E2"/>
    <w:rsid w:val="00B94B85"/>
    <w:rsid w:val="00B94CA3"/>
    <w:rsid w:val="00B951F9"/>
    <w:rsid w:val="00B9560E"/>
    <w:rsid w:val="00B96995"/>
    <w:rsid w:val="00B969DA"/>
    <w:rsid w:val="00B9793E"/>
    <w:rsid w:val="00BA24FE"/>
    <w:rsid w:val="00BA59E5"/>
    <w:rsid w:val="00BA5B16"/>
    <w:rsid w:val="00BB008E"/>
    <w:rsid w:val="00BB08DF"/>
    <w:rsid w:val="00BB0AEE"/>
    <w:rsid w:val="00BB0BC9"/>
    <w:rsid w:val="00BB0CEC"/>
    <w:rsid w:val="00BB1569"/>
    <w:rsid w:val="00BB20FA"/>
    <w:rsid w:val="00BB3ECE"/>
    <w:rsid w:val="00BB61BF"/>
    <w:rsid w:val="00BB69A4"/>
    <w:rsid w:val="00BB73C6"/>
    <w:rsid w:val="00BC03AC"/>
    <w:rsid w:val="00BC1A4E"/>
    <w:rsid w:val="00BC1AFF"/>
    <w:rsid w:val="00BC2197"/>
    <w:rsid w:val="00BC2995"/>
    <w:rsid w:val="00BC3A1B"/>
    <w:rsid w:val="00BC5DBA"/>
    <w:rsid w:val="00BC5E93"/>
    <w:rsid w:val="00BC62F1"/>
    <w:rsid w:val="00BC6483"/>
    <w:rsid w:val="00BC6D21"/>
    <w:rsid w:val="00BC7EFF"/>
    <w:rsid w:val="00BC7FE6"/>
    <w:rsid w:val="00BD2EFE"/>
    <w:rsid w:val="00BD3EF8"/>
    <w:rsid w:val="00BD4236"/>
    <w:rsid w:val="00BD53EE"/>
    <w:rsid w:val="00BD56EF"/>
    <w:rsid w:val="00BD66BB"/>
    <w:rsid w:val="00BD673D"/>
    <w:rsid w:val="00BD6B1B"/>
    <w:rsid w:val="00BD6E02"/>
    <w:rsid w:val="00BE07AD"/>
    <w:rsid w:val="00BE07CD"/>
    <w:rsid w:val="00BE0A74"/>
    <w:rsid w:val="00BE0F08"/>
    <w:rsid w:val="00BE1455"/>
    <w:rsid w:val="00BE1A50"/>
    <w:rsid w:val="00BE1A52"/>
    <w:rsid w:val="00BE21C1"/>
    <w:rsid w:val="00BE3C57"/>
    <w:rsid w:val="00BE445D"/>
    <w:rsid w:val="00BE4B66"/>
    <w:rsid w:val="00BE57EF"/>
    <w:rsid w:val="00BE6DB0"/>
    <w:rsid w:val="00BF071E"/>
    <w:rsid w:val="00BF21B4"/>
    <w:rsid w:val="00BF264A"/>
    <w:rsid w:val="00BF27DD"/>
    <w:rsid w:val="00BF3095"/>
    <w:rsid w:val="00BF37AE"/>
    <w:rsid w:val="00BF3964"/>
    <w:rsid w:val="00BF53A2"/>
    <w:rsid w:val="00BF573A"/>
    <w:rsid w:val="00BF7255"/>
    <w:rsid w:val="00BF765B"/>
    <w:rsid w:val="00C011A0"/>
    <w:rsid w:val="00C02FE6"/>
    <w:rsid w:val="00C04E54"/>
    <w:rsid w:val="00C0632C"/>
    <w:rsid w:val="00C06986"/>
    <w:rsid w:val="00C07A46"/>
    <w:rsid w:val="00C10828"/>
    <w:rsid w:val="00C108C8"/>
    <w:rsid w:val="00C116BF"/>
    <w:rsid w:val="00C1194F"/>
    <w:rsid w:val="00C13747"/>
    <w:rsid w:val="00C1494B"/>
    <w:rsid w:val="00C14A69"/>
    <w:rsid w:val="00C17627"/>
    <w:rsid w:val="00C17DD2"/>
    <w:rsid w:val="00C20A9C"/>
    <w:rsid w:val="00C20B80"/>
    <w:rsid w:val="00C21DC6"/>
    <w:rsid w:val="00C22BA0"/>
    <w:rsid w:val="00C23E5E"/>
    <w:rsid w:val="00C25B28"/>
    <w:rsid w:val="00C26AB5"/>
    <w:rsid w:val="00C30BCA"/>
    <w:rsid w:val="00C31AA7"/>
    <w:rsid w:val="00C32722"/>
    <w:rsid w:val="00C32A03"/>
    <w:rsid w:val="00C33783"/>
    <w:rsid w:val="00C34090"/>
    <w:rsid w:val="00C353FD"/>
    <w:rsid w:val="00C35458"/>
    <w:rsid w:val="00C3555E"/>
    <w:rsid w:val="00C357EA"/>
    <w:rsid w:val="00C365C3"/>
    <w:rsid w:val="00C36C11"/>
    <w:rsid w:val="00C36FEB"/>
    <w:rsid w:val="00C37E5B"/>
    <w:rsid w:val="00C41408"/>
    <w:rsid w:val="00C41413"/>
    <w:rsid w:val="00C4247E"/>
    <w:rsid w:val="00C42C06"/>
    <w:rsid w:val="00C435BD"/>
    <w:rsid w:val="00C442E8"/>
    <w:rsid w:val="00C461E4"/>
    <w:rsid w:val="00C47B92"/>
    <w:rsid w:val="00C5046D"/>
    <w:rsid w:val="00C50F80"/>
    <w:rsid w:val="00C52516"/>
    <w:rsid w:val="00C52B3F"/>
    <w:rsid w:val="00C56AEE"/>
    <w:rsid w:val="00C574ED"/>
    <w:rsid w:val="00C62AB9"/>
    <w:rsid w:val="00C637F8"/>
    <w:rsid w:val="00C6396B"/>
    <w:rsid w:val="00C63DA1"/>
    <w:rsid w:val="00C6421F"/>
    <w:rsid w:val="00C6572A"/>
    <w:rsid w:val="00C679D5"/>
    <w:rsid w:val="00C725F8"/>
    <w:rsid w:val="00C72AAA"/>
    <w:rsid w:val="00C72EB2"/>
    <w:rsid w:val="00C731AA"/>
    <w:rsid w:val="00C7362B"/>
    <w:rsid w:val="00C739CF"/>
    <w:rsid w:val="00C74C54"/>
    <w:rsid w:val="00C805F0"/>
    <w:rsid w:val="00C812D1"/>
    <w:rsid w:val="00C834C1"/>
    <w:rsid w:val="00C837E6"/>
    <w:rsid w:val="00C868F5"/>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E3E"/>
    <w:rsid w:val="00C9493D"/>
    <w:rsid w:val="00C95117"/>
    <w:rsid w:val="00C95200"/>
    <w:rsid w:val="00C95900"/>
    <w:rsid w:val="00C95914"/>
    <w:rsid w:val="00C97CCB"/>
    <w:rsid w:val="00CA01B6"/>
    <w:rsid w:val="00CA02E2"/>
    <w:rsid w:val="00CA3822"/>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560"/>
    <w:rsid w:val="00CC3B09"/>
    <w:rsid w:val="00CC436D"/>
    <w:rsid w:val="00CC43E4"/>
    <w:rsid w:val="00CC5207"/>
    <w:rsid w:val="00CC5990"/>
    <w:rsid w:val="00CC6D2E"/>
    <w:rsid w:val="00CD03AF"/>
    <w:rsid w:val="00CD1282"/>
    <w:rsid w:val="00CD1BDE"/>
    <w:rsid w:val="00CD2B39"/>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F1968"/>
    <w:rsid w:val="00CF2AE6"/>
    <w:rsid w:val="00CF3F03"/>
    <w:rsid w:val="00CF4A0E"/>
    <w:rsid w:val="00CF5B41"/>
    <w:rsid w:val="00D0067F"/>
    <w:rsid w:val="00D01691"/>
    <w:rsid w:val="00D01A40"/>
    <w:rsid w:val="00D01C07"/>
    <w:rsid w:val="00D0243D"/>
    <w:rsid w:val="00D0369D"/>
    <w:rsid w:val="00D03A9D"/>
    <w:rsid w:val="00D04ED0"/>
    <w:rsid w:val="00D0575A"/>
    <w:rsid w:val="00D06C82"/>
    <w:rsid w:val="00D10327"/>
    <w:rsid w:val="00D12B2A"/>
    <w:rsid w:val="00D134D5"/>
    <w:rsid w:val="00D142CD"/>
    <w:rsid w:val="00D147E6"/>
    <w:rsid w:val="00D20EAC"/>
    <w:rsid w:val="00D21CAB"/>
    <w:rsid w:val="00D247C5"/>
    <w:rsid w:val="00D24840"/>
    <w:rsid w:val="00D25E60"/>
    <w:rsid w:val="00D31B0A"/>
    <w:rsid w:val="00D32982"/>
    <w:rsid w:val="00D33CC4"/>
    <w:rsid w:val="00D33D6F"/>
    <w:rsid w:val="00D34133"/>
    <w:rsid w:val="00D34279"/>
    <w:rsid w:val="00D354A3"/>
    <w:rsid w:val="00D355DA"/>
    <w:rsid w:val="00D35F97"/>
    <w:rsid w:val="00D36274"/>
    <w:rsid w:val="00D36C39"/>
    <w:rsid w:val="00D379C8"/>
    <w:rsid w:val="00D40D58"/>
    <w:rsid w:val="00D424D4"/>
    <w:rsid w:val="00D425CA"/>
    <w:rsid w:val="00D43212"/>
    <w:rsid w:val="00D43FA4"/>
    <w:rsid w:val="00D4448C"/>
    <w:rsid w:val="00D4555E"/>
    <w:rsid w:val="00D46004"/>
    <w:rsid w:val="00D4601C"/>
    <w:rsid w:val="00D46338"/>
    <w:rsid w:val="00D46772"/>
    <w:rsid w:val="00D47530"/>
    <w:rsid w:val="00D47CEC"/>
    <w:rsid w:val="00D51376"/>
    <w:rsid w:val="00D51B3E"/>
    <w:rsid w:val="00D54982"/>
    <w:rsid w:val="00D55822"/>
    <w:rsid w:val="00D55BC1"/>
    <w:rsid w:val="00D577BC"/>
    <w:rsid w:val="00D61C4B"/>
    <w:rsid w:val="00D61D58"/>
    <w:rsid w:val="00D61FE7"/>
    <w:rsid w:val="00D628CA"/>
    <w:rsid w:val="00D635DC"/>
    <w:rsid w:val="00D641FD"/>
    <w:rsid w:val="00D64FE2"/>
    <w:rsid w:val="00D65ED6"/>
    <w:rsid w:val="00D66212"/>
    <w:rsid w:val="00D66503"/>
    <w:rsid w:val="00D6686E"/>
    <w:rsid w:val="00D7013C"/>
    <w:rsid w:val="00D7050C"/>
    <w:rsid w:val="00D711C6"/>
    <w:rsid w:val="00D735F0"/>
    <w:rsid w:val="00D738DD"/>
    <w:rsid w:val="00D73B3F"/>
    <w:rsid w:val="00D73C9D"/>
    <w:rsid w:val="00D7440B"/>
    <w:rsid w:val="00D753B9"/>
    <w:rsid w:val="00D75E4A"/>
    <w:rsid w:val="00D8088C"/>
    <w:rsid w:val="00D81304"/>
    <w:rsid w:val="00D81648"/>
    <w:rsid w:val="00D81660"/>
    <w:rsid w:val="00D81846"/>
    <w:rsid w:val="00D831DC"/>
    <w:rsid w:val="00D83DAC"/>
    <w:rsid w:val="00D8532B"/>
    <w:rsid w:val="00D86297"/>
    <w:rsid w:val="00D86FC4"/>
    <w:rsid w:val="00D87645"/>
    <w:rsid w:val="00D93D2A"/>
    <w:rsid w:val="00D94B23"/>
    <w:rsid w:val="00D95CC8"/>
    <w:rsid w:val="00D95D13"/>
    <w:rsid w:val="00D97517"/>
    <w:rsid w:val="00D97733"/>
    <w:rsid w:val="00D97895"/>
    <w:rsid w:val="00DA02FA"/>
    <w:rsid w:val="00DA2C8A"/>
    <w:rsid w:val="00DA2EFD"/>
    <w:rsid w:val="00DA6C03"/>
    <w:rsid w:val="00DA76F3"/>
    <w:rsid w:val="00DA7894"/>
    <w:rsid w:val="00DB090F"/>
    <w:rsid w:val="00DB21A9"/>
    <w:rsid w:val="00DB2894"/>
    <w:rsid w:val="00DB386F"/>
    <w:rsid w:val="00DB3B1A"/>
    <w:rsid w:val="00DB67AA"/>
    <w:rsid w:val="00DB698D"/>
    <w:rsid w:val="00DB7709"/>
    <w:rsid w:val="00DB7B28"/>
    <w:rsid w:val="00DB7F4E"/>
    <w:rsid w:val="00DC036C"/>
    <w:rsid w:val="00DC12B8"/>
    <w:rsid w:val="00DC1434"/>
    <w:rsid w:val="00DC1F18"/>
    <w:rsid w:val="00DC2AD4"/>
    <w:rsid w:val="00DC3139"/>
    <w:rsid w:val="00DC44A9"/>
    <w:rsid w:val="00DC4E0B"/>
    <w:rsid w:val="00DC545A"/>
    <w:rsid w:val="00DC6136"/>
    <w:rsid w:val="00DD0316"/>
    <w:rsid w:val="00DD03C2"/>
    <w:rsid w:val="00DD0561"/>
    <w:rsid w:val="00DD0A0C"/>
    <w:rsid w:val="00DD0BAF"/>
    <w:rsid w:val="00DD1320"/>
    <w:rsid w:val="00DD158E"/>
    <w:rsid w:val="00DD1597"/>
    <w:rsid w:val="00DD15AF"/>
    <w:rsid w:val="00DD293B"/>
    <w:rsid w:val="00DD2BBF"/>
    <w:rsid w:val="00DD466A"/>
    <w:rsid w:val="00DD475C"/>
    <w:rsid w:val="00DD4E16"/>
    <w:rsid w:val="00DD51ED"/>
    <w:rsid w:val="00DD51F4"/>
    <w:rsid w:val="00DD66C1"/>
    <w:rsid w:val="00DD7CE3"/>
    <w:rsid w:val="00DE065A"/>
    <w:rsid w:val="00DE0A14"/>
    <w:rsid w:val="00DE1828"/>
    <w:rsid w:val="00DE1891"/>
    <w:rsid w:val="00DE244C"/>
    <w:rsid w:val="00DE4BB1"/>
    <w:rsid w:val="00DE5902"/>
    <w:rsid w:val="00DE5D70"/>
    <w:rsid w:val="00DE5EAB"/>
    <w:rsid w:val="00DE67E5"/>
    <w:rsid w:val="00DE706D"/>
    <w:rsid w:val="00DE75D3"/>
    <w:rsid w:val="00DE784B"/>
    <w:rsid w:val="00DE7D1A"/>
    <w:rsid w:val="00DF22F9"/>
    <w:rsid w:val="00DF27B8"/>
    <w:rsid w:val="00DF3BA7"/>
    <w:rsid w:val="00DF3C92"/>
    <w:rsid w:val="00DF566B"/>
    <w:rsid w:val="00DF7197"/>
    <w:rsid w:val="00E00077"/>
    <w:rsid w:val="00E03A5D"/>
    <w:rsid w:val="00E0634C"/>
    <w:rsid w:val="00E07E38"/>
    <w:rsid w:val="00E13CF1"/>
    <w:rsid w:val="00E13EF0"/>
    <w:rsid w:val="00E14D8B"/>
    <w:rsid w:val="00E152F0"/>
    <w:rsid w:val="00E157E8"/>
    <w:rsid w:val="00E15B6A"/>
    <w:rsid w:val="00E15C07"/>
    <w:rsid w:val="00E16B4B"/>
    <w:rsid w:val="00E1751B"/>
    <w:rsid w:val="00E206E2"/>
    <w:rsid w:val="00E21795"/>
    <w:rsid w:val="00E21C01"/>
    <w:rsid w:val="00E23C09"/>
    <w:rsid w:val="00E240A7"/>
    <w:rsid w:val="00E24246"/>
    <w:rsid w:val="00E278BD"/>
    <w:rsid w:val="00E27A99"/>
    <w:rsid w:val="00E27BE2"/>
    <w:rsid w:val="00E3148C"/>
    <w:rsid w:val="00E31699"/>
    <w:rsid w:val="00E31A8B"/>
    <w:rsid w:val="00E33994"/>
    <w:rsid w:val="00E35182"/>
    <w:rsid w:val="00E353D5"/>
    <w:rsid w:val="00E35413"/>
    <w:rsid w:val="00E35BA9"/>
    <w:rsid w:val="00E35FFD"/>
    <w:rsid w:val="00E36B9F"/>
    <w:rsid w:val="00E373C7"/>
    <w:rsid w:val="00E40333"/>
    <w:rsid w:val="00E4088C"/>
    <w:rsid w:val="00E40CBE"/>
    <w:rsid w:val="00E42BA9"/>
    <w:rsid w:val="00E438F7"/>
    <w:rsid w:val="00E43956"/>
    <w:rsid w:val="00E43F67"/>
    <w:rsid w:val="00E4407F"/>
    <w:rsid w:val="00E4439C"/>
    <w:rsid w:val="00E453CA"/>
    <w:rsid w:val="00E45DB2"/>
    <w:rsid w:val="00E45E95"/>
    <w:rsid w:val="00E479B1"/>
    <w:rsid w:val="00E50CBE"/>
    <w:rsid w:val="00E5115A"/>
    <w:rsid w:val="00E520DF"/>
    <w:rsid w:val="00E52166"/>
    <w:rsid w:val="00E534F2"/>
    <w:rsid w:val="00E53C41"/>
    <w:rsid w:val="00E5498D"/>
    <w:rsid w:val="00E54BDB"/>
    <w:rsid w:val="00E54D07"/>
    <w:rsid w:val="00E55B03"/>
    <w:rsid w:val="00E55E06"/>
    <w:rsid w:val="00E5653A"/>
    <w:rsid w:val="00E56B1F"/>
    <w:rsid w:val="00E57599"/>
    <w:rsid w:val="00E57D2F"/>
    <w:rsid w:val="00E6139F"/>
    <w:rsid w:val="00E6443D"/>
    <w:rsid w:val="00E64853"/>
    <w:rsid w:val="00E64AE1"/>
    <w:rsid w:val="00E65F60"/>
    <w:rsid w:val="00E667B7"/>
    <w:rsid w:val="00E667DF"/>
    <w:rsid w:val="00E723B9"/>
    <w:rsid w:val="00E72798"/>
    <w:rsid w:val="00E75C7C"/>
    <w:rsid w:val="00E75F56"/>
    <w:rsid w:val="00E76905"/>
    <w:rsid w:val="00E769DE"/>
    <w:rsid w:val="00E77118"/>
    <w:rsid w:val="00E77D94"/>
    <w:rsid w:val="00E77EF8"/>
    <w:rsid w:val="00E800ED"/>
    <w:rsid w:val="00E80A4E"/>
    <w:rsid w:val="00E80B06"/>
    <w:rsid w:val="00E81245"/>
    <w:rsid w:val="00E8136B"/>
    <w:rsid w:val="00E81BDA"/>
    <w:rsid w:val="00E83343"/>
    <w:rsid w:val="00E83462"/>
    <w:rsid w:val="00E83491"/>
    <w:rsid w:val="00E84688"/>
    <w:rsid w:val="00E84BA6"/>
    <w:rsid w:val="00E85384"/>
    <w:rsid w:val="00E91569"/>
    <w:rsid w:val="00E9242C"/>
    <w:rsid w:val="00E93765"/>
    <w:rsid w:val="00E93AF7"/>
    <w:rsid w:val="00E94779"/>
    <w:rsid w:val="00E94B85"/>
    <w:rsid w:val="00E963C9"/>
    <w:rsid w:val="00E96AB8"/>
    <w:rsid w:val="00E9731E"/>
    <w:rsid w:val="00E975CD"/>
    <w:rsid w:val="00E97944"/>
    <w:rsid w:val="00EA1194"/>
    <w:rsid w:val="00EA12A6"/>
    <w:rsid w:val="00EA175C"/>
    <w:rsid w:val="00EA1963"/>
    <w:rsid w:val="00EA1EF5"/>
    <w:rsid w:val="00EA21F5"/>
    <w:rsid w:val="00EA233B"/>
    <w:rsid w:val="00EA236C"/>
    <w:rsid w:val="00EA2376"/>
    <w:rsid w:val="00EA2520"/>
    <w:rsid w:val="00EA32C2"/>
    <w:rsid w:val="00EA4FA4"/>
    <w:rsid w:val="00EA5065"/>
    <w:rsid w:val="00EA6164"/>
    <w:rsid w:val="00EB0FBD"/>
    <w:rsid w:val="00EB1D61"/>
    <w:rsid w:val="00EB216D"/>
    <w:rsid w:val="00EB275E"/>
    <w:rsid w:val="00EB3FD2"/>
    <w:rsid w:val="00EB4AD9"/>
    <w:rsid w:val="00EB5112"/>
    <w:rsid w:val="00EB5F26"/>
    <w:rsid w:val="00EB6D20"/>
    <w:rsid w:val="00EB732E"/>
    <w:rsid w:val="00EB77D2"/>
    <w:rsid w:val="00EC11B0"/>
    <w:rsid w:val="00EC1D32"/>
    <w:rsid w:val="00EC214E"/>
    <w:rsid w:val="00EC2AA3"/>
    <w:rsid w:val="00EC3A96"/>
    <w:rsid w:val="00EC3ACE"/>
    <w:rsid w:val="00EC3DAF"/>
    <w:rsid w:val="00EC66A6"/>
    <w:rsid w:val="00EC6A3B"/>
    <w:rsid w:val="00EC7055"/>
    <w:rsid w:val="00EC7AF0"/>
    <w:rsid w:val="00ED026F"/>
    <w:rsid w:val="00ED0938"/>
    <w:rsid w:val="00ED1022"/>
    <w:rsid w:val="00ED3979"/>
    <w:rsid w:val="00ED50D9"/>
    <w:rsid w:val="00ED6460"/>
    <w:rsid w:val="00ED6878"/>
    <w:rsid w:val="00EE0A35"/>
    <w:rsid w:val="00EE13FE"/>
    <w:rsid w:val="00EE234B"/>
    <w:rsid w:val="00EE28B7"/>
    <w:rsid w:val="00EE317F"/>
    <w:rsid w:val="00EE388E"/>
    <w:rsid w:val="00EE4AF5"/>
    <w:rsid w:val="00EE4E54"/>
    <w:rsid w:val="00EE588C"/>
    <w:rsid w:val="00EE5A87"/>
    <w:rsid w:val="00EE652E"/>
    <w:rsid w:val="00EE78C5"/>
    <w:rsid w:val="00EF083C"/>
    <w:rsid w:val="00EF0CEC"/>
    <w:rsid w:val="00EF11E3"/>
    <w:rsid w:val="00EF4A5B"/>
    <w:rsid w:val="00EF4D02"/>
    <w:rsid w:val="00EF4FC0"/>
    <w:rsid w:val="00EF60FC"/>
    <w:rsid w:val="00EF6663"/>
    <w:rsid w:val="00EF6A59"/>
    <w:rsid w:val="00EF6BBF"/>
    <w:rsid w:val="00F00959"/>
    <w:rsid w:val="00F01720"/>
    <w:rsid w:val="00F021B0"/>
    <w:rsid w:val="00F02837"/>
    <w:rsid w:val="00F0353D"/>
    <w:rsid w:val="00F04ED2"/>
    <w:rsid w:val="00F0697D"/>
    <w:rsid w:val="00F06987"/>
    <w:rsid w:val="00F11564"/>
    <w:rsid w:val="00F12D2C"/>
    <w:rsid w:val="00F1307C"/>
    <w:rsid w:val="00F14D0E"/>
    <w:rsid w:val="00F176E4"/>
    <w:rsid w:val="00F17C2F"/>
    <w:rsid w:val="00F204CA"/>
    <w:rsid w:val="00F218B7"/>
    <w:rsid w:val="00F23A43"/>
    <w:rsid w:val="00F24735"/>
    <w:rsid w:val="00F24BCC"/>
    <w:rsid w:val="00F2638B"/>
    <w:rsid w:val="00F27611"/>
    <w:rsid w:val="00F27A74"/>
    <w:rsid w:val="00F306CB"/>
    <w:rsid w:val="00F3113A"/>
    <w:rsid w:val="00F32617"/>
    <w:rsid w:val="00F34E07"/>
    <w:rsid w:val="00F34E31"/>
    <w:rsid w:val="00F352A8"/>
    <w:rsid w:val="00F35507"/>
    <w:rsid w:val="00F41120"/>
    <w:rsid w:val="00F41981"/>
    <w:rsid w:val="00F41D96"/>
    <w:rsid w:val="00F42EB2"/>
    <w:rsid w:val="00F43AFC"/>
    <w:rsid w:val="00F440E0"/>
    <w:rsid w:val="00F44147"/>
    <w:rsid w:val="00F4450F"/>
    <w:rsid w:val="00F44F9B"/>
    <w:rsid w:val="00F45F01"/>
    <w:rsid w:val="00F4634D"/>
    <w:rsid w:val="00F47056"/>
    <w:rsid w:val="00F4727D"/>
    <w:rsid w:val="00F50EFC"/>
    <w:rsid w:val="00F51AF5"/>
    <w:rsid w:val="00F51BF8"/>
    <w:rsid w:val="00F52D04"/>
    <w:rsid w:val="00F52D8F"/>
    <w:rsid w:val="00F53A40"/>
    <w:rsid w:val="00F541ED"/>
    <w:rsid w:val="00F56BBF"/>
    <w:rsid w:val="00F56CB2"/>
    <w:rsid w:val="00F573A4"/>
    <w:rsid w:val="00F57B24"/>
    <w:rsid w:val="00F603FB"/>
    <w:rsid w:val="00F6057B"/>
    <w:rsid w:val="00F65C63"/>
    <w:rsid w:val="00F66EB1"/>
    <w:rsid w:val="00F74355"/>
    <w:rsid w:val="00F7694E"/>
    <w:rsid w:val="00F776B8"/>
    <w:rsid w:val="00F81B50"/>
    <w:rsid w:val="00F826AA"/>
    <w:rsid w:val="00F826BB"/>
    <w:rsid w:val="00F82FEC"/>
    <w:rsid w:val="00F831E5"/>
    <w:rsid w:val="00F835EC"/>
    <w:rsid w:val="00F84483"/>
    <w:rsid w:val="00F84E24"/>
    <w:rsid w:val="00F85AFB"/>
    <w:rsid w:val="00F86BBB"/>
    <w:rsid w:val="00F87307"/>
    <w:rsid w:val="00F87616"/>
    <w:rsid w:val="00F901A0"/>
    <w:rsid w:val="00F916E8"/>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CF5"/>
    <w:rsid w:val="00FA6529"/>
    <w:rsid w:val="00FA6847"/>
    <w:rsid w:val="00FA6F16"/>
    <w:rsid w:val="00FB24FC"/>
    <w:rsid w:val="00FB321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7A33"/>
    <w:rsid w:val="00FE1129"/>
    <w:rsid w:val="00FE1208"/>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169"/>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ulo.lindjarv@rmk.ee" TargetMode="External"/><Relationship Id="rId4" Type="http://schemas.openxmlformats.org/officeDocument/2006/relationships/settings" Target="settings.xml"/><Relationship Id="rId9" Type="http://schemas.openxmlformats.org/officeDocument/2006/relationships/hyperlink" Target="mailto:ulo.lindjarv@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949</TotalTime>
  <Pages>9</Pages>
  <Words>4151</Words>
  <Characters>23664</Characters>
  <Application>Microsoft Office Word</Application>
  <DocSecurity>0</DocSecurity>
  <Lines>197</Lines>
  <Paragraphs>55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27760</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252</cp:revision>
  <cp:lastPrinted>2009-10-14T12:22:00Z</cp:lastPrinted>
  <dcterms:created xsi:type="dcterms:W3CDTF">2022-09-01T10:34:00Z</dcterms:created>
  <dcterms:modified xsi:type="dcterms:W3CDTF">2023-02-16T12:32:00Z</dcterms:modified>
</cp:coreProperties>
</file>